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D5D" w:rsidRPr="008F7359" w:rsidRDefault="00742D5D" w:rsidP="00742D5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317" w:rsidRPr="008F7359" w:rsidRDefault="00292317" w:rsidP="00742D5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317" w:rsidRPr="008F7359" w:rsidRDefault="00292317" w:rsidP="00742D5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317" w:rsidRPr="008F7359" w:rsidRDefault="00292317" w:rsidP="00742D5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317" w:rsidRPr="008F7359" w:rsidRDefault="00292317" w:rsidP="00742D5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317" w:rsidRPr="008F7359" w:rsidRDefault="00292317" w:rsidP="00742D5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317" w:rsidRPr="008F7359" w:rsidRDefault="00292317" w:rsidP="00742D5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D5D" w:rsidRPr="008F7359" w:rsidRDefault="00742D5D" w:rsidP="00742D5D">
      <w:pPr>
        <w:tabs>
          <w:tab w:val="left" w:pos="851"/>
        </w:tabs>
        <w:spacing w:line="20" w:lineRule="atLeast"/>
        <w:ind w:right="730"/>
        <w:jc w:val="center"/>
        <w:rPr>
          <w:sz w:val="28"/>
          <w:szCs w:val="28"/>
        </w:rPr>
      </w:pPr>
    </w:p>
    <w:p w:rsidR="00D81291" w:rsidRPr="008F7359" w:rsidRDefault="00D81291" w:rsidP="00742D5D">
      <w:pPr>
        <w:tabs>
          <w:tab w:val="left" w:pos="851"/>
        </w:tabs>
        <w:spacing w:line="20" w:lineRule="atLeast"/>
        <w:ind w:right="730"/>
        <w:jc w:val="center"/>
        <w:rPr>
          <w:sz w:val="28"/>
          <w:szCs w:val="28"/>
        </w:rPr>
      </w:pPr>
    </w:p>
    <w:p w:rsidR="00A85D57" w:rsidRPr="008F7359" w:rsidRDefault="00A85D57" w:rsidP="00742D5D">
      <w:pPr>
        <w:tabs>
          <w:tab w:val="left" w:pos="851"/>
        </w:tabs>
        <w:spacing w:line="20" w:lineRule="atLeast"/>
        <w:ind w:right="730"/>
        <w:jc w:val="center"/>
        <w:rPr>
          <w:sz w:val="28"/>
          <w:szCs w:val="28"/>
        </w:rPr>
      </w:pPr>
    </w:p>
    <w:p w:rsidR="00D81291" w:rsidRDefault="00D81291" w:rsidP="00742D5D">
      <w:pPr>
        <w:tabs>
          <w:tab w:val="left" w:pos="851"/>
        </w:tabs>
        <w:spacing w:line="20" w:lineRule="atLeast"/>
        <w:ind w:right="730"/>
        <w:jc w:val="center"/>
        <w:rPr>
          <w:b/>
          <w:sz w:val="28"/>
          <w:szCs w:val="28"/>
        </w:rPr>
      </w:pPr>
    </w:p>
    <w:p w:rsidR="008F7359" w:rsidRPr="008F7359" w:rsidRDefault="008F7359" w:rsidP="008F735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359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принятия решения о разработке, </w:t>
      </w:r>
    </w:p>
    <w:p w:rsidR="008F7359" w:rsidRPr="008F7359" w:rsidRDefault="008F7359" w:rsidP="008F735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359">
        <w:rPr>
          <w:rFonts w:ascii="Times New Roman" w:hAnsi="Times New Roman" w:cs="Times New Roman"/>
          <w:b/>
          <w:sz w:val="28"/>
          <w:szCs w:val="28"/>
        </w:rPr>
        <w:t xml:space="preserve">формирования, реализации и оценки эффективности </w:t>
      </w:r>
    </w:p>
    <w:p w:rsidR="008F7359" w:rsidRPr="008F7359" w:rsidRDefault="008F7359" w:rsidP="008F735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359"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муниципальных программ </w:t>
      </w:r>
    </w:p>
    <w:p w:rsidR="0046035D" w:rsidRDefault="008F7359" w:rsidP="008F735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359"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город-курорт Геленджик</w:t>
      </w:r>
      <w:r w:rsidR="00257AB1">
        <w:rPr>
          <w:rFonts w:ascii="Times New Roman" w:hAnsi="Times New Roman" w:cs="Times New Roman"/>
          <w:b/>
          <w:sz w:val="28"/>
          <w:szCs w:val="28"/>
        </w:rPr>
        <w:t xml:space="preserve"> и о признании </w:t>
      </w:r>
      <w:proofErr w:type="gramStart"/>
      <w:r w:rsidR="00257AB1">
        <w:rPr>
          <w:rFonts w:ascii="Times New Roman" w:hAnsi="Times New Roman" w:cs="Times New Roman"/>
          <w:b/>
          <w:sz w:val="28"/>
          <w:szCs w:val="28"/>
        </w:rPr>
        <w:t>утратившим</w:t>
      </w:r>
      <w:r w:rsidR="0046035D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="00257AB1">
        <w:rPr>
          <w:rFonts w:ascii="Times New Roman" w:hAnsi="Times New Roman" w:cs="Times New Roman"/>
          <w:b/>
          <w:sz w:val="28"/>
          <w:szCs w:val="28"/>
        </w:rPr>
        <w:t xml:space="preserve"> силу некоторых правовых актов администрации </w:t>
      </w:r>
    </w:p>
    <w:p w:rsidR="008F7359" w:rsidRDefault="00257AB1" w:rsidP="008F735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город-курорт Геленджик</w:t>
      </w:r>
    </w:p>
    <w:p w:rsidR="008F7359" w:rsidRPr="008F7359" w:rsidRDefault="008F7359" w:rsidP="008F735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359" w:rsidRPr="00272AEA" w:rsidRDefault="008F7359" w:rsidP="00272AEA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2AEA">
        <w:rPr>
          <w:rFonts w:ascii="Times New Roman" w:hAnsi="Times New Roman" w:cs="Times New Roman"/>
          <w:sz w:val="28"/>
          <w:szCs w:val="28"/>
        </w:rPr>
        <w:t>В соответстви</w:t>
      </w:r>
      <w:r w:rsidR="00AE2CEA" w:rsidRPr="00272AEA">
        <w:rPr>
          <w:rFonts w:ascii="Times New Roman" w:hAnsi="Times New Roman" w:cs="Times New Roman"/>
          <w:sz w:val="28"/>
          <w:szCs w:val="28"/>
        </w:rPr>
        <w:t>и</w:t>
      </w:r>
      <w:r w:rsidRPr="00272AEA">
        <w:rPr>
          <w:rFonts w:ascii="Times New Roman" w:hAnsi="Times New Roman" w:cs="Times New Roman"/>
          <w:sz w:val="28"/>
          <w:szCs w:val="28"/>
        </w:rPr>
        <w:t xml:space="preserve"> со статьей 1</w:t>
      </w:r>
      <w:r w:rsidR="00A3409F" w:rsidRPr="00272AEA">
        <w:rPr>
          <w:rFonts w:ascii="Times New Roman" w:hAnsi="Times New Roman" w:cs="Times New Roman"/>
          <w:sz w:val="28"/>
          <w:szCs w:val="28"/>
        </w:rPr>
        <w:t>7</w:t>
      </w:r>
      <w:r w:rsidRPr="00272AEA">
        <w:rPr>
          <w:rFonts w:ascii="Times New Roman" w:hAnsi="Times New Roman" w:cs="Times New Roman"/>
          <w:sz w:val="28"/>
          <w:szCs w:val="28"/>
        </w:rPr>
        <w:t>9 Бюджетного кодекса Российской Федер</w:t>
      </w:r>
      <w:r w:rsidRPr="00272AEA">
        <w:rPr>
          <w:rFonts w:ascii="Times New Roman" w:hAnsi="Times New Roman" w:cs="Times New Roman"/>
          <w:sz w:val="28"/>
          <w:szCs w:val="28"/>
        </w:rPr>
        <w:t>а</w:t>
      </w:r>
      <w:r w:rsidRPr="00272AEA">
        <w:rPr>
          <w:rFonts w:ascii="Times New Roman" w:hAnsi="Times New Roman" w:cs="Times New Roman"/>
          <w:sz w:val="28"/>
          <w:szCs w:val="28"/>
        </w:rPr>
        <w:t>ции, Федеральным зако</w:t>
      </w:r>
      <w:r w:rsidR="009F242D">
        <w:rPr>
          <w:rFonts w:ascii="Times New Roman" w:hAnsi="Times New Roman" w:cs="Times New Roman"/>
          <w:sz w:val="28"/>
          <w:szCs w:val="28"/>
        </w:rPr>
        <w:t>но</w:t>
      </w:r>
      <w:r w:rsidRPr="00272AEA">
        <w:rPr>
          <w:rFonts w:ascii="Times New Roman" w:hAnsi="Times New Roman" w:cs="Times New Roman"/>
          <w:sz w:val="28"/>
          <w:szCs w:val="28"/>
        </w:rPr>
        <w:t>м от 28 июня 2014 года 172-ФЗ «О стратегическом планировании в Российской Федерации»</w:t>
      </w:r>
      <w:r w:rsidR="003938FA" w:rsidRPr="00272AEA">
        <w:rPr>
          <w:rFonts w:ascii="Times New Roman" w:hAnsi="Times New Roman" w:cs="Times New Roman"/>
          <w:sz w:val="28"/>
          <w:szCs w:val="28"/>
        </w:rPr>
        <w:t xml:space="preserve"> </w:t>
      </w:r>
      <w:r w:rsidR="004E7E9E" w:rsidRPr="00272AEA">
        <w:rPr>
          <w:rFonts w:ascii="Times New Roman" w:hAnsi="Times New Roman" w:cs="Times New Roman"/>
          <w:sz w:val="28"/>
          <w:szCs w:val="28"/>
        </w:rPr>
        <w:t>(</w:t>
      </w:r>
      <w:r w:rsidR="003938FA" w:rsidRPr="00272AEA">
        <w:rPr>
          <w:rFonts w:ascii="Times New Roman" w:hAnsi="Times New Roman" w:cs="Times New Roman"/>
          <w:sz w:val="28"/>
          <w:szCs w:val="28"/>
        </w:rPr>
        <w:t>в редакции Федерального закона от 3</w:t>
      </w:r>
      <w:r w:rsidR="00DC472A" w:rsidRPr="00272AEA">
        <w:rPr>
          <w:rFonts w:ascii="Times New Roman" w:hAnsi="Times New Roman" w:cs="Times New Roman"/>
          <w:sz w:val="28"/>
          <w:szCs w:val="28"/>
        </w:rPr>
        <w:t>1</w:t>
      </w:r>
      <w:r w:rsidR="003938FA" w:rsidRPr="00272AEA">
        <w:rPr>
          <w:rFonts w:ascii="Times New Roman" w:hAnsi="Times New Roman" w:cs="Times New Roman"/>
          <w:sz w:val="28"/>
          <w:szCs w:val="28"/>
        </w:rPr>
        <w:t xml:space="preserve"> </w:t>
      </w:r>
      <w:r w:rsidR="00DC472A" w:rsidRPr="00272AEA">
        <w:rPr>
          <w:rFonts w:ascii="Times New Roman" w:hAnsi="Times New Roman" w:cs="Times New Roman"/>
          <w:sz w:val="28"/>
          <w:szCs w:val="28"/>
        </w:rPr>
        <w:t>декабр</w:t>
      </w:r>
      <w:r w:rsidR="003938FA" w:rsidRPr="00272AEA">
        <w:rPr>
          <w:rFonts w:ascii="Times New Roman" w:hAnsi="Times New Roman" w:cs="Times New Roman"/>
          <w:sz w:val="28"/>
          <w:szCs w:val="28"/>
        </w:rPr>
        <w:t>я 201</w:t>
      </w:r>
      <w:r w:rsidR="00DC472A" w:rsidRPr="00272AEA">
        <w:rPr>
          <w:rFonts w:ascii="Times New Roman" w:hAnsi="Times New Roman" w:cs="Times New Roman"/>
          <w:sz w:val="28"/>
          <w:szCs w:val="28"/>
        </w:rPr>
        <w:t>7</w:t>
      </w:r>
      <w:r w:rsidR="003938FA" w:rsidRPr="00272AEA">
        <w:rPr>
          <w:rFonts w:ascii="Times New Roman" w:hAnsi="Times New Roman" w:cs="Times New Roman"/>
          <w:sz w:val="28"/>
          <w:szCs w:val="28"/>
        </w:rPr>
        <w:t xml:space="preserve"> года</w:t>
      </w:r>
      <w:r w:rsidR="00C90453" w:rsidRPr="00272AEA">
        <w:rPr>
          <w:rFonts w:ascii="Times New Roman" w:hAnsi="Times New Roman" w:cs="Times New Roman"/>
          <w:sz w:val="28"/>
          <w:szCs w:val="28"/>
        </w:rPr>
        <w:t xml:space="preserve"> </w:t>
      </w:r>
      <w:r w:rsidR="003938FA" w:rsidRPr="00272AEA">
        <w:rPr>
          <w:rFonts w:ascii="Times New Roman" w:hAnsi="Times New Roman" w:cs="Times New Roman"/>
          <w:sz w:val="28"/>
          <w:szCs w:val="28"/>
        </w:rPr>
        <w:t>№</w:t>
      </w:r>
      <w:r w:rsidR="00DC472A" w:rsidRPr="00272AEA">
        <w:rPr>
          <w:rFonts w:ascii="Times New Roman" w:hAnsi="Times New Roman" w:cs="Times New Roman"/>
          <w:sz w:val="28"/>
          <w:szCs w:val="28"/>
        </w:rPr>
        <w:t>507</w:t>
      </w:r>
      <w:r w:rsidR="003938FA" w:rsidRPr="00272AEA">
        <w:rPr>
          <w:rFonts w:ascii="Times New Roman" w:hAnsi="Times New Roman" w:cs="Times New Roman"/>
          <w:sz w:val="28"/>
          <w:szCs w:val="28"/>
        </w:rPr>
        <w:t>-ФЗ)</w:t>
      </w:r>
      <w:r w:rsidR="00B23077">
        <w:rPr>
          <w:rFonts w:ascii="Times New Roman" w:hAnsi="Times New Roman" w:cs="Times New Roman"/>
          <w:sz w:val="28"/>
          <w:szCs w:val="28"/>
        </w:rPr>
        <w:t xml:space="preserve">, руководствуясь статьями 16, </w:t>
      </w:r>
      <w:r w:rsidRPr="00272AEA">
        <w:rPr>
          <w:rFonts w:ascii="Times New Roman" w:hAnsi="Times New Roman" w:cs="Times New Roman"/>
          <w:sz w:val="28"/>
          <w:szCs w:val="28"/>
        </w:rPr>
        <w:t>43 Федерал</w:t>
      </w:r>
      <w:r w:rsidRPr="00272AEA">
        <w:rPr>
          <w:rFonts w:ascii="Times New Roman" w:hAnsi="Times New Roman" w:cs="Times New Roman"/>
          <w:sz w:val="28"/>
          <w:szCs w:val="28"/>
        </w:rPr>
        <w:t>ь</w:t>
      </w:r>
      <w:r w:rsidRPr="00272AEA">
        <w:rPr>
          <w:rFonts w:ascii="Times New Roman" w:hAnsi="Times New Roman" w:cs="Times New Roman"/>
          <w:sz w:val="28"/>
          <w:szCs w:val="28"/>
        </w:rPr>
        <w:t>ного закона от 6 октября 2003 года №131-ФЗ «Об общих принципах организ</w:t>
      </w:r>
      <w:r w:rsidRPr="00272AEA">
        <w:rPr>
          <w:rFonts w:ascii="Times New Roman" w:hAnsi="Times New Roman" w:cs="Times New Roman"/>
          <w:sz w:val="28"/>
          <w:szCs w:val="28"/>
        </w:rPr>
        <w:t>а</w:t>
      </w:r>
      <w:r w:rsidRPr="00272AEA">
        <w:rPr>
          <w:rFonts w:ascii="Times New Roman" w:hAnsi="Times New Roman" w:cs="Times New Roman"/>
          <w:sz w:val="28"/>
          <w:szCs w:val="28"/>
        </w:rPr>
        <w:t>ции местного самоуправления в Российской Федерации» (в редакции Фед</w:t>
      </w:r>
      <w:r w:rsidRPr="00272AEA">
        <w:rPr>
          <w:rFonts w:ascii="Times New Roman" w:hAnsi="Times New Roman" w:cs="Times New Roman"/>
          <w:sz w:val="28"/>
          <w:szCs w:val="28"/>
        </w:rPr>
        <w:t>е</w:t>
      </w:r>
      <w:r w:rsidRPr="00272AEA">
        <w:rPr>
          <w:rFonts w:ascii="Times New Roman" w:hAnsi="Times New Roman" w:cs="Times New Roman"/>
          <w:sz w:val="28"/>
          <w:szCs w:val="28"/>
        </w:rPr>
        <w:t>рального закона от </w:t>
      </w:r>
      <w:r w:rsidR="00AD0ECE">
        <w:rPr>
          <w:rFonts w:ascii="Times New Roman" w:hAnsi="Times New Roman" w:cs="Times New Roman"/>
          <w:sz w:val="28"/>
          <w:szCs w:val="28"/>
        </w:rPr>
        <w:t>27</w:t>
      </w:r>
      <w:proofErr w:type="gramEnd"/>
      <w:r w:rsidRPr="00272AEA">
        <w:rPr>
          <w:rFonts w:ascii="Times New Roman" w:hAnsi="Times New Roman" w:cs="Times New Roman"/>
          <w:sz w:val="28"/>
          <w:szCs w:val="28"/>
        </w:rPr>
        <w:t xml:space="preserve"> </w:t>
      </w:r>
      <w:r w:rsidR="00AD0ECE">
        <w:rPr>
          <w:rFonts w:ascii="Times New Roman" w:hAnsi="Times New Roman" w:cs="Times New Roman"/>
          <w:sz w:val="28"/>
          <w:szCs w:val="28"/>
        </w:rPr>
        <w:t>дека</w:t>
      </w:r>
      <w:r w:rsidR="00AD2D94">
        <w:rPr>
          <w:rFonts w:ascii="Times New Roman" w:hAnsi="Times New Roman" w:cs="Times New Roman"/>
          <w:sz w:val="28"/>
          <w:szCs w:val="28"/>
        </w:rPr>
        <w:t>бря</w:t>
      </w:r>
      <w:r w:rsidRPr="00272AEA">
        <w:rPr>
          <w:rFonts w:ascii="Times New Roman" w:hAnsi="Times New Roman" w:cs="Times New Roman"/>
          <w:sz w:val="28"/>
          <w:szCs w:val="28"/>
        </w:rPr>
        <w:t xml:space="preserve"> 201</w:t>
      </w:r>
      <w:r w:rsidR="00A40589" w:rsidRPr="00272AEA">
        <w:rPr>
          <w:rFonts w:ascii="Times New Roman" w:hAnsi="Times New Roman" w:cs="Times New Roman"/>
          <w:sz w:val="28"/>
          <w:szCs w:val="28"/>
        </w:rPr>
        <w:t>8</w:t>
      </w:r>
      <w:r w:rsidRPr="00272AEA">
        <w:rPr>
          <w:rFonts w:ascii="Times New Roman" w:hAnsi="Times New Roman" w:cs="Times New Roman"/>
          <w:sz w:val="28"/>
          <w:szCs w:val="28"/>
        </w:rPr>
        <w:t xml:space="preserve"> го</w:t>
      </w:r>
      <w:r w:rsidR="00DC472A" w:rsidRPr="00272AEA">
        <w:rPr>
          <w:rFonts w:ascii="Times New Roman" w:hAnsi="Times New Roman" w:cs="Times New Roman"/>
          <w:sz w:val="28"/>
          <w:szCs w:val="28"/>
        </w:rPr>
        <w:t>да №</w:t>
      </w:r>
      <w:r w:rsidR="00AD0ECE">
        <w:rPr>
          <w:rFonts w:ascii="Times New Roman" w:hAnsi="Times New Roman" w:cs="Times New Roman"/>
          <w:sz w:val="28"/>
          <w:szCs w:val="28"/>
        </w:rPr>
        <w:t>556</w:t>
      </w:r>
      <w:r w:rsidRPr="00272AEA">
        <w:rPr>
          <w:rFonts w:ascii="Times New Roman" w:hAnsi="Times New Roman" w:cs="Times New Roman"/>
          <w:sz w:val="28"/>
          <w:szCs w:val="28"/>
        </w:rPr>
        <w:t xml:space="preserve">-ФЗ), статьями 8, 33, 72 Устава муниципального образования город-курорт Геленджик, </w:t>
      </w:r>
      <w:proofErr w:type="gramStart"/>
      <w:r w:rsidRPr="00272AE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72AEA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B553E5" w:rsidRDefault="00B553E5" w:rsidP="008A779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D9A">
        <w:rPr>
          <w:rFonts w:ascii="Times New Roman" w:hAnsi="Times New Roman" w:cs="Times New Roman"/>
          <w:sz w:val="28"/>
          <w:szCs w:val="28"/>
        </w:rPr>
        <w:t xml:space="preserve">1. </w:t>
      </w:r>
      <w:r w:rsidR="00A3409F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72AEA" w:rsidRPr="00272AEA">
        <w:rPr>
          <w:rFonts w:ascii="Times New Roman" w:hAnsi="Times New Roman" w:cs="Times New Roman"/>
          <w:sz w:val="28"/>
          <w:szCs w:val="28"/>
        </w:rPr>
        <w:t>Поряд</w:t>
      </w:r>
      <w:r w:rsidR="00272AEA">
        <w:rPr>
          <w:rFonts w:ascii="Times New Roman" w:hAnsi="Times New Roman" w:cs="Times New Roman"/>
          <w:sz w:val="28"/>
          <w:szCs w:val="28"/>
        </w:rPr>
        <w:t>о</w:t>
      </w:r>
      <w:r w:rsidR="00272AEA" w:rsidRPr="00272AEA">
        <w:rPr>
          <w:rFonts w:ascii="Times New Roman" w:hAnsi="Times New Roman" w:cs="Times New Roman"/>
          <w:sz w:val="28"/>
          <w:szCs w:val="28"/>
        </w:rPr>
        <w:t>к принятия решения о разработк</w:t>
      </w:r>
      <w:r w:rsidR="00223BB6">
        <w:rPr>
          <w:rFonts w:ascii="Times New Roman" w:hAnsi="Times New Roman" w:cs="Times New Roman"/>
          <w:sz w:val="28"/>
          <w:szCs w:val="28"/>
        </w:rPr>
        <w:t>е</w:t>
      </w:r>
      <w:r w:rsidR="00272AEA" w:rsidRPr="00272AEA">
        <w:rPr>
          <w:rFonts w:ascii="Times New Roman" w:hAnsi="Times New Roman" w:cs="Times New Roman"/>
          <w:sz w:val="28"/>
          <w:szCs w:val="28"/>
        </w:rPr>
        <w:t>, формировани</w:t>
      </w:r>
      <w:r w:rsidR="001933DA">
        <w:rPr>
          <w:rFonts w:ascii="Times New Roman" w:hAnsi="Times New Roman" w:cs="Times New Roman"/>
          <w:sz w:val="28"/>
          <w:szCs w:val="28"/>
        </w:rPr>
        <w:t>я</w:t>
      </w:r>
      <w:r w:rsidR="00272AEA" w:rsidRPr="00272AEA">
        <w:rPr>
          <w:rFonts w:ascii="Times New Roman" w:hAnsi="Times New Roman" w:cs="Times New Roman"/>
          <w:sz w:val="28"/>
          <w:szCs w:val="28"/>
        </w:rPr>
        <w:t>, реализации и оценки эффективности реализации муниципальных программ м</w:t>
      </w:r>
      <w:r w:rsidR="00272AEA" w:rsidRPr="00272AEA">
        <w:rPr>
          <w:rFonts w:ascii="Times New Roman" w:hAnsi="Times New Roman" w:cs="Times New Roman"/>
          <w:sz w:val="28"/>
          <w:szCs w:val="28"/>
        </w:rPr>
        <w:t>у</w:t>
      </w:r>
      <w:r w:rsidR="00272AEA" w:rsidRPr="00272AEA">
        <w:rPr>
          <w:rFonts w:ascii="Times New Roman" w:hAnsi="Times New Roman" w:cs="Times New Roman"/>
          <w:sz w:val="28"/>
          <w:szCs w:val="28"/>
        </w:rPr>
        <w:t>ниципального образования город-курорт Геленджик»</w:t>
      </w:r>
      <w:r w:rsidR="00272AEA">
        <w:rPr>
          <w:rFonts w:ascii="Times New Roman" w:hAnsi="Times New Roman" w:cs="Times New Roman"/>
          <w:sz w:val="28"/>
          <w:szCs w:val="28"/>
        </w:rPr>
        <w:t xml:space="preserve"> </w:t>
      </w:r>
      <w:r w:rsidR="008C2FFE">
        <w:rPr>
          <w:rFonts w:ascii="Times New Roman" w:hAnsi="Times New Roman" w:cs="Times New Roman"/>
          <w:sz w:val="28"/>
          <w:szCs w:val="28"/>
        </w:rPr>
        <w:t>(</w:t>
      </w:r>
      <w:r w:rsidR="00EC67B1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8C2FFE">
        <w:rPr>
          <w:rFonts w:ascii="Times New Roman" w:hAnsi="Times New Roman" w:cs="Times New Roman"/>
          <w:sz w:val="28"/>
          <w:szCs w:val="28"/>
        </w:rPr>
        <w:t>П</w:t>
      </w:r>
      <w:r w:rsidR="00EC67B1">
        <w:rPr>
          <w:rFonts w:ascii="Times New Roman" w:hAnsi="Times New Roman" w:cs="Times New Roman"/>
          <w:sz w:val="28"/>
          <w:szCs w:val="28"/>
        </w:rPr>
        <w:t>орядок -</w:t>
      </w:r>
      <w:r w:rsidR="00482358">
        <w:rPr>
          <w:rFonts w:ascii="Times New Roman" w:hAnsi="Times New Roman" w:cs="Times New Roman"/>
          <w:sz w:val="28"/>
          <w:szCs w:val="28"/>
        </w:rPr>
        <w:t xml:space="preserve"> прил</w:t>
      </w:r>
      <w:r w:rsidR="00482358">
        <w:rPr>
          <w:rFonts w:ascii="Times New Roman" w:hAnsi="Times New Roman" w:cs="Times New Roman"/>
          <w:sz w:val="28"/>
          <w:szCs w:val="28"/>
        </w:rPr>
        <w:t>а</w:t>
      </w:r>
      <w:r w:rsidR="00482358">
        <w:rPr>
          <w:rFonts w:ascii="Times New Roman" w:hAnsi="Times New Roman" w:cs="Times New Roman"/>
          <w:sz w:val="28"/>
          <w:szCs w:val="28"/>
        </w:rPr>
        <w:t>гается</w:t>
      </w:r>
      <w:r w:rsidR="00EC67B1">
        <w:rPr>
          <w:rFonts w:ascii="Times New Roman" w:hAnsi="Times New Roman" w:cs="Times New Roman"/>
          <w:sz w:val="28"/>
          <w:szCs w:val="28"/>
        </w:rPr>
        <w:t>)</w:t>
      </w:r>
      <w:r w:rsidR="00C54089">
        <w:rPr>
          <w:rFonts w:ascii="Times New Roman" w:hAnsi="Times New Roman" w:cs="Times New Roman"/>
          <w:sz w:val="28"/>
          <w:szCs w:val="28"/>
        </w:rPr>
        <w:t>.</w:t>
      </w:r>
    </w:p>
    <w:p w:rsidR="0054055E" w:rsidRDefault="00124387" w:rsidP="004F2EC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sz w:val="28"/>
          <w:szCs w:val="28"/>
          <w:lang w:eastAsia="en-US"/>
        </w:rPr>
        <w:t xml:space="preserve"> </w:t>
      </w:r>
      <w:r w:rsidR="004C66F0" w:rsidRPr="00441FBE">
        <w:rPr>
          <w:rFonts w:ascii="Times New Roman" w:hAnsi="Times New Roman" w:cs="Times New Roman"/>
          <w:sz w:val="28"/>
          <w:szCs w:val="28"/>
        </w:rPr>
        <w:t>Отраслевым (функциональным) органам администрации муниципал</w:t>
      </w:r>
      <w:r w:rsidR="004C66F0" w:rsidRPr="00441FBE">
        <w:rPr>
          <w:rFonts w:ascii="Times New Roman" w:hAnsi="Times New Roman" w:cs="Times New Roman"/>
          <w:sz w:val="28"/>
          <w:szCs w:val="28"/>
        </w:rPr>
        <w:t>ь</w:t>
      </w:r>
      <w:r w:rsidR="004C66F0" w:rsidRPr="00441FBE">
        <w:rPr>
          <w:rFonts w:ascii="Times New Roman" w:hAnsi="Times New Roman" w:cs="Times New Roman"/>
          <w:sz w:val="28"/>
          <w:szCs w:val="28"/>
        </w:rPr>
        <w:t>ного образования город-курорт Геленджик</w:t>
      </w:r>
      <w:r w:rsidRPr="00441FBE">
        <w:rPr>
          <w:rFonts w:ascii="Times New Roman" w:hAnsi="Times New Roman" w:cs="Times New Roman"/>
          <w:sz w:val="28"/>
          <w:szCs w:val="28"/>
        </w:rPr>
        <w:t>, определенным в качестве коорд</w:t>
      </w:r>
      <w:r w:rsidRPr="00441FBE">
        <w:rPr>
          <w:rFonts w:ascii="Times New Roman" w:hAnsi="Times New Roman" w:cs="Times New Roman"/>
          <w:sz w:val="28"/>
          <w:szCs w:val="28"/>
        </w:rPr>
        <w:t>и</w:t>
      </w:r>
      <w:r w:rsidRPr="00441FBE">
        <w:rPr>
          <w:rFonts w:ascii="Times New Roman" w:hAnsi="Times New Roman" w:cs="Times New Roman"/>
          <w:sz w:val="28"/>
          <w:szCs w:val="28"/>
        </w:rPr>
        <w:t xml:space="preserve">наторов </w:t>
      </w:r>
      <w:r w:rsidR="004C66F0" w:rsidRPr="00441FBE">
        <w:rPr>
          <w:rFonts w:ascii="Times New Roman" w:hAnsi="Times New Roman" w:cs="Times New Roman"/>
          <w:sz w:val="28"/>
          <w:szCs w:val="28"/>
        </w:rPr>
        <w:t>муниципальным</w:t>
      </w:r>
      <w:r w:rsidRPr="00441FBE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C66F0" w:rsidRPr="00441FBE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1933DA">
        <w:rPr>
          <w:rFonts w:ascii="Times New Roman" w:hAnsi="Times New Roman" w:cs="Times New Roman"/>
          <w:sz w:val="28"/>
          <w:szCs w:val="28"/>
        </w:rPr>
        <w:t>:</w:t>
      </w:r>
    </w:p>
    <w:p w:rsidR="0054055E" w:rsidRDefault="008A779C" w:rsidP="0054055E">
      <w:pPr>
        <w:pStyle w:val="af0"/>
        <w:spacing w:before="0" w:beforeAutospacing="0" w:after="0" w:afterAutospacing="0"/>
        <w:ind w:firstLine="709"/>
        <w:jc w:val="both"/>
      </w:pPr>
      <w:r>
        <w:rPr>
          <w:spacing w:val="-6"/>
          <w:sz w:val="28"/>
          <w:szCs w:val="28"/>
        </w:rPr>
        <w:t xml:space="preserve">1) </w:t>
      </w:r>
      <w:r w:rsidR="0054055E">
        <w:rPr>
          <w:spacing w:val="-6"/>
          <w:sz w:val="28"/>
          <w:szCs w:val="28"/>
        </w:rPr>
        <w:t>при подготовке муниципальных программ муниципального образования город-курорт Геленджик, планируемых</w:t>
      </w:r>
      <w:r w:rsidR="0054055E">
        <w:rPr>
          <w:sz w:val="28"/>
          <w:szCs w:val="28"/>
        </w:rPr>
        <w:t xml:space="preserve"> к осуществлению с 1 января 2020 года, руководствоваться требованиями настоящего Порядка;</w:t>
      </w:r>
    </w:p>
    <w:p w:rsidR="00124387" w:rsidRPr="00282850" w:rsidRDefault="008A779C" w:rsidP="004F2EC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B77AE" w:rsidRPr="00441FBE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DA328F" w:rsidRPr="00441FBE">
        <w:rPr>
          <w:rFonts w:ascii="Times New Roman" w:hAnsi="Times New Roman" w:cs="Times New Roman"/>
          <w:sz w:val="28"/>
          <w:szCs w:val="28"/>
        </w:rPr>
        <w:t xml:space="preserve">не позднее 1 </w:t>
      </w:r>
      <w:r w:rsidR="00DA328F">
        <w:rPr>
          <w:rFonts w:ascii="Times New Roman" w:hAnsi="Times New Roman" w:cs="Times New Roman"/>
          <w:sz w:val="28"/>
          <w:szCs w:val="28"/>
        </w:rPr>
        <w:t>октября</w:t>
      </w:r>
      <w:r w:rsidR="00DA328F" w:rsidRPr="00441FBE">
        <w:rPr>
          <w:rFonts w:ascii="Times New Roman" w:hAnsi="Times New Roman" w:cs="Times New Roman"/>
          <w:sz w:val="28"/>
          <w:szCs w:val="28"/>
        </w:rPr>
        <w:t xml:space="preserve"> 2019 года </w:t>
      </w:r>
      <w:r w:rsidR="006B77AE" w:rsidRPr="00441FBE">
        <w:rPr>
          <w:rFonts w:ascii="Times New Roman" w:hAnsi="Times New Roman" w:cs="Times New Roman"/>
          <w:sz w:val="28"/>
          <w:szCs w:val="28"/>
        </w:rPr>
        <w:t xml:space="preserve">на рассмотрение администрации муниципального образования город-курорт Геленджик проекты </w:t>
      </w:r>
      <w:r w:rsidR="001A608B">
        <w:rPr>
          <w:rFonts w:ascii="Times New Roman" w:hAnsi="Times New Roman" w:cs="Times New Roman"/>
          <w:sz w:val="28"/>
          <w:szCs w:val="28"/>
        </w:rPr>
        <w:t>муниципал</w:t>
      </w:r>
      <w:r w:rsidR="001A608B">
        <w:rPr>
          <w:rFonts w:ascii="Times New Roman" w:hAnsi="Times New Roman" w:cs="Times New Roman"/>
          <w:sz w:val="28"/>
          <w:szCs w:val="28"/>
        </w:rPr>
        <w:t>ь</w:t>
      </w:r>
      <w:r w:rsidR="001A608B">
        <w:rPr>
          <w:rFonts w:ascii="Times New Roman" w:hAnsi="Times New Roman" w:cs="Times New Roman"/>
          <w:sz w:val="28"/>
          <w:szCs w:val="28"/>
        </w:rPr>
        <w:t>ных</w:t>
      </w:r>
      <w:r w:rsidR="006B77AE" w:rsidRPr="00441FBE">
        <w:rPr>
          <w:rFonts w:ascii="Times New Roman" w:hAnsi="Times New Roman" w:cs="Times New Roman"/>
          <w:sz w:val="28"/>
          <w:szCs w:val="28"/>
        </w:rPr>
        <w:t xml:space="preserve"> правовых актов, предусматривающих признание утратившими силу де</w:t>
      </w:r>
      <w:r w:rsidR="006B77AE" w:rsidRPr="00441FBE">
        <w:rPr>
          <w:rFonts w:ascii="Times New Roman" w:hAnsi="Times New Roman" w:cs="Times New Roman"/>
          <w:sz w:val="28"/>
          <w:szCs w:val="28"/>
        </w:rPr>
        <w:t>й</w:t>
      </w:r>
      <w:r w:rsidR="006B77AE" w:rsidRPr="00441FBE">
        <w:rPr>
          <w:rFonts w:ascii="Times New Roman" w:hAnsi="Times New Roman" w:cs="Times New Roman"/>
          <w:sz w:val="28"/>
          <w:szCs w:val="28"/>
        </w:rPr>
        <w:t>ствующих муниципальных программ муниципального образования город-курорт Геленджик</w:t>
      </w:r>
      <w:r w:rsidR="00CA0ED1">
        <w:rPr>
          <w:rFonts w:ascii="Times New Roman" w:hAnsi="Times New Roman" w:cs="Times New Roman"/>
          <w:sz w:val="28"/>
          <w:szCs w:val="28"/>
        </w:rPr>
        <w:t xml:space="preserve"> с 1 января 2020 года</w:t>
      </w:r>
      <w:r w:rsidR="00124387" w:rsidRPr="00441FBE">
        <w:rPr>
          <w:rFonts w:ascii="Times New Roman" w:hAnsi="Times New Roman" w:cs="Times New Roman"/>
          <w:sz w:val="28"/>
          <w:szCs w:val="28"/>
        </w:rPr>
        <w:t xml:space="preserve">, за исключением </w:t>
      </w:r>
      <w:r w:rsidR="00441FBE">
        <w:rPr>
          <w:rFonts w:ascii="Times New Roman" w:hAnsi="Times New Roman" w:cs="Times New Roman"/>
          <w:sz w:val="28"/>
          <w:szCs w:val="28"/>
        </w:rPr>
        <w:t>муниципальной</w:t>
      </w:r>
      <w:r w:rsidR="00124387" w:rsidRPr="00441FBE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124387" w:rsidRPr="00441FBE">
          <w:rPr>
            <w:rFonts w:ascii="Times New Roman" w:hAnsi="Times New Roman" w:cs="Times New Roman"/>
            <w:sz w:val="28"/>
            <w:szCs w:val="28"/>
          </w:rPr>
          <w:t>пр</w:t>
        </w:r>
        <w:r w:rsidR="00124387" w:rsidRPr="00441FBE">
          <w:rPr>
            <w:rFonts w:ascii="Times New Roman" w:hAnsi="Times New Roman" w:cs="Times New Roman"/>
            <w:sz w:val="28"/>
            <w:szCs w:val="28"/>
          </w:rPr>
          <w:t>о</w:t>
        </w:r>
        <w:r w:rsidR="00124387" w:rsidRPr="00441FBE">
          <w:rPr>
            <w:rFonts w:ascii="Times New Roman" w:hAnsi="Times New Roman" w:cs="Times New Roman"/>
            <w:sz w:val="28"/>
            <w:szCs w:val="28"/>
          </w:rPr>
          <w:t>граммы</w:t>
        </w:r>
      </w:hyperlink>
      <w:r w:rsidR="00124387" w:rsidRPr="00441FBE">
        <w:rPr>
          <w:rFonts w:ascii="Times New Roman" w:hAnsi="Times New Roman" w:cs="Times New Roman"/>
          <w:sz w:val="28"/>
          <w:szCs w:val="28"/>
        </w:rPr>
        <w:t xml:space="preserve"> </w:t>
      </w:r>
      <w:r w:rsidR="00441FB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«Формирование современной городской среды на территории муниципального образования </w:t>
      </w:r>
      <w:r w:rsidR="00CA0ED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41FBE">
        <w:rPr>
          <w:rFonts w:ascii="Times New Roman" w:hAnsi="Times New Roman" w:cs="Times New Roman"/>
          <w:sz w:val="28"/>
          <w:szCs w:val="28"/>
        </w:rPr>
        <w:t>город-курорт Геленджик на 2018-2022 годы</w:t>
      </w:r>
      <w:r w:rsidR="00441FBE" w:rsidRPr="00282850">
        <w:rPr>
          <w:rFonts w:ascii="Times New Roman" w:hAnsi="Times New Roman" w:cs="Times New Roman"/>
          <w:sz w:val="28"/>
          <w:szCs w:val="28"/>
        </w:rPr>
        <w:t>»</w:t>
      </w:r>
      <w:r w:rsidR="00124387" w:rsidRPr="00282850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</w:t>
      </w:r>
      <w:r w:rsidR="006B301A" w:rsidRPr="00282850">
        <w:rPr>
          <w:rFonts w:ascii="Times New Roman" w:hAnsi="Times New Roman" w:cs="Times New Roman"/>
          <w:sz w:val="28"/>
          <w:szCs w:val="28"/>
        </w:rPr>
        <w:lastRenderedPageBreak/>
        <w:t>администрации муниципального</w:t>
      </w:r>
      <w:proofErr w:type="gramEnd"/>
      <w:r w:rsidR="006B301A" w:rsidRPr="00282850">
        <w:rPr>
          <w:rFonts w:ascii="Times New Roman" w:hAnsi="Times New Roman" w:cs="Times New Roman"/>
          <w:sz w:val="28"/>
          <w:szCs w:val="28"/>
        </w:rPr>
        <w:t xml:space="preserve"> образования город-курорт Геленджик </w:t>
      </w:r>
      <w:r w:rsidR="00124387" w:rsidRPr="00282850">
        <w:rPr>
          <w:rFonts w:ascii="Times New Roman" w:hAnsi="Times New Roman" w:cs="Times New Roman"/>
          <w:sz w:val="28"/>
          <w:szCs w:val="28"/>
        </w:rPr>
        <w:t xml:space="preserve"> </w:t>
      </w:r>
      <w:r w:rsidR="00CA0ED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24387" w:rsidRPr="00282850">
        <w:rPr>
          <w:rFonts w:ascii="Times New Roman" w:hAnsi="Times New Roman" w:cs="Times New Roman"/>
          <w:sz w:val="28"/>
          <w:szCs w:val="28"/>
        </w:rPr>
        <w:t>от 1</w:t>
      </w:r>
      <w:r w:rsidR="00C304B1" w:rsidRPr="00282850">
        <w:rPr>
          <w:rFonts w:ascii="Times New Roman" w:hAnsi="Times New Roman" w:cs="Times New Roman"/>
          <w:sz w:val="28"/>
          <w:szCs w:val="28"/>
        </w:rPr>
        <w:t>4</w:t>
      </w:r>
      <w:r w:rsidR="00124387" w:rsidRPr="00282850">
        <w:rPr>
          <w:rFonts w:ascii="Times New Roman" w:hAnsi="Times New Roman" w:cs="Times New Roman"/>
          <w:sz w:val="28"/>
          <w:szCs w:val="28"/>
        </w:rPr>
        <w:t xml:space="preserve"> </w:t>
      </w:r>
      <w:r w:rsidR="00C304B1" w:rsidRPr="00282850">
        <w:rPr>
          <w:rFonts w:ascii="Times New Roman" w:hAnsi="Times New Roman" w:cs="Times New Roman"/>
          <w:sz w:val="28"/>
          <w:szCs w:val="28"/>
        </w:rPr>
        <w:t>августа</w:t>
      </w:r>
      <w:r w:rsidR="00124387" w:rsidRPr="00282850">
        <w:rPr>
          <w:rFonts w:ascii="Times New Roman" w:hAnsi="Times New Roman" w:cs="Times New Roman"/>
          <w:sz w:val="28"/>
          <w:szCs w:val="28"/>
        </w:rPr>
        <w:t xml:space="preserve"> 201</w:t>
      </w:r>
      <w:r w:rsidR="00C304B1" w:rsidRPr="00282850">
        <w:rPr>
          <w:rFonts w:ascii="Times New Roman" w:hAnsi="Times New Roman" w:cs="Times New Roman"/>
          <w:sz w:val="28"/>
          <w:szCs w:val="28"/>
        </w:rPr>
        <w:t>7</w:t>
      </w:r>
      <w:r w:rsidR="00124387" w:rsidRPr="0028285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B301A" w:rsidRPr="00282850">
        <w:rPr>
          <w:rFonts w:ascii="Times New Roman" w:hAnsi="Times New Roman" w:cs="Times New Roman"/>
          <w:sz w:val="28"/>
          <w:szCs w:val="28"/>
        </w:rPr>
        <w:t>№</w:t>
      </w:r>
      <w:r w:rsidR="00C304B1" w:rsidRPr="00282850">
        <w:rPr>
          <w:rFonts w:ascii="Times New Roman" w:hAnsi="Times New Roman" w:cs="Times New Roman"/>
          <w:sz w:val="28"/>
          <w:szCs w:val="28"/>
        </w:rPr>
        <w:t>2825</w:t>
      </w:r>
      <w:r w:rsidR="00124387" w:rsidRPr="00282850">
        <w:rPr>
          <w:rFonts w:ascii="Times New Roman" w:hAnsi="Times New Roman" w:cs="Times New Roman"/>
          <w:sz w:val="28"/>
          <w:szCs w:val="28"/>
        </w:rPr>
        <w:t>.</w:t>
      </w:r>
    </w:p>
    <w:p w:rsidR="00124387" w:rsidRPr="00C304B1" w:rsidRDefault="00916306" w:rsidP="00C304B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285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C304B1" w:rsidRPr="00282850">
        <w:rPr>
          <w:rFonts w:ascii="Times New Roman" w:hAnsi="Times New Roman" w:cs="Times New Roman"/>
          <w:sz w:val="28"/>
          <w:szCs w:val="28"/>
        </w:rPr>
        <w:t>Управлению жилищно-коммунального хозяйства муниципального о</w:t>
      </w:r>
      <w:r w:rsidR="00C304B1" w:rsidRPr="00282850">
        <w:rPr>
          <w:rFonts w:ascii="Times New Roman" w:hAnsi="Times New Roman" w:cs="Times New Roman"/>
          <w:sz w:val="28"/>
          <w:szCs w:val="28"/>
        </w:rPr>
        <w:t>б</w:t>
      </w:r>
      <w:r w:rsidR="00C304B1" w:rsidRPr="00282850">
        <w:rPr>
          <w:rFonts w:ascii="Times New Roman" w:hAnsi="Times New Roman" w:cs="Times New Roman"/>
          <w:sz w:val="28"/>
          <w:szCs w:val="28"/>
        </w:rPr>
        <w:t>разования город-курорт Геленджик</w:t>
      </w:r>
      <w:r w:rsidR="003727B8" w:rsidRPr="00282850">
        <w:rPr>
          <w:rFonts w:ascii="Times New Roman" w:hAnsi="Times New Roman" w:cs="Times New Roman"/>
          <w:sz w:val="28"/>
          <w:szCs w:val="28"/>
        </w:rPr>
        <w:t xml:space="preserve"> (</w:t>
      </w:r>
      <w:r w:rsidR="00014B1E" w:rsidRPr="00282850">
        <w:rPr>
          <w:rFonts w:ascii="Times New Roman" w:hAnsi="Times New Roman" w:cs="Times New Roman"/>
          <w:sz w:val="28"/>
          <w:szCs w:val="28"/>
        </w:rPr>
        <w:t>Оганесян</w:t>
      </w:r>
      <w:r w:rsidR="003727B8" w:rsidRPr="00282850">
        <w:rPr>
          <w:rFonts w:ascii="Times New Roman" w:hAnsi="Times New Roman" w:cs="Times New Roman"/>
          <w:sz w:val="28"/>
          <w:szCs w:val="28"/>
        </w:rPr>
        <w:t>)</w:t>
      </w:r>
      <w:r w:rsidR="00C304B1" w:rsidRPr="00282850">
        <w:rPr>
          <w:rFonts w:ascii="Times New Roman" w:hAnsi="Times New Roman" w:cs="Times New Roman"/>
          <w:sz w:val="28"/>
          <w:szCs w:val="28"/>
        </w:rPr>
        <w:t xml:space="preserve"> </w:t>
      </w:r>
      <w:r w:rsidR="00124387" w:rsidRPr="00282850">
        <w:rPr>
          <w:rFonts w:ascii="Times New Roman" w:hAnsi="Times New Roman" w:cs="Times New Roman"/>
          <w:sz w:val="28"/>
          <w:szCs w:val="28"/>
        </w:rPr>
        <w:t>внести в установленном порядке на рассмотрение администра</w:t>
      </w:r>
      <w:r w:rsidR="00C304B1" w:rsidRPr="00282850">
        <w:rPr>
          <w:rFonts w:ascii="Times New Roman" w:hAnsi="Times New Roman" w:cs="Times New Roman"/>
          <w:sz w:val="28"/>
          <w:szCs w:val="28"/>
        </w:rPr>
        <w:t xml:space="preserve">ции муниципального образования город-курорт Геленджик </w:t>
      </w:r>
      <w:r w:rsidR="00124387" w:rsidRPr="00282850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F3FD5">
        <w:rPr>
          <w:rFonts w:ascii="Times New Roman" w:hAnsi="Times New Roman" w:cs="Times New Roman"/>
          <w:sz w:val="28"/>
          <w:szCs w:val="28"/>
        </w:rPr>
        <w:t>муниципального</w:t>
      </w:r>
      <w:r w:rsidR="00124387" w:rsidRPr="00282850">
        <w:rPr>
          <w:rFonts w:ascii="Times New Roman" w:hAnsi="Times New Roman" w:cs="Times New Roman"/>
          <w:sz w:val="28"/>
          <w:szCs w:val="28"/>
        </w:rPr>
        <w:t xml:space="preserve"> правового</w:t>
      </w:r>
      <w:r w:rsidR="00124387" w:rsidRPr="00C304B1">
        <w:rPr>
          <w:rFonts w:ascii="Times New Roman" w:hAnsi="Times New Roman" w:cs="Times New Roman"/>
          <w:sz w:val="28"/>
          <w:szCs w:val="28"/>
        </w:rPr>
        <w:t xml:space="preserve"> акта, предусматривающего пр</w:t>
      </w:r>
      <w:r w:rsidR="00124387" w:rsidRPr="00C304B1">
        <w:rPr>
          <w:rFonts w:ascii="Times New Roman" w:hAnsi="Times New Roman" w:cs="Times New Roman"/>
          <w:sz w:val="28"/>
          <w:szCs w:val="28"/>
        </w:rPr>
        <w:t>и</w:t>
      </w:r>
      <w:r w:rsidR="00124387" w:rsidRPr="00C304B1">
        <w:rPr>
          <w:rFonts w:ascii="Times New Roman" w:hAnsi="Times New Roman" w:cs="Times New Roman"/>
          <w:sz w:val="28"/>
          <w:szCs w:val="28"/>
        </w:rPr>
        <w:t xml:space="preserve">ведение </w:t>
      </w:r>
      <w:r w:rsidR="00C304B1" w:rsidRPr="00C304B1">
        <w:rPr>
          <w:rFonts w:ascii="Times New Roman" w:hAnsi="Times New Roman" w:cs="Times New Roman"/>
          <w:sz w:val="28"/>
          <w:szCs w:val="28"/>
        </w:rPr>
        <w:t>муниципальной</w:t>
      </w:r>
      <w:r w:rsidR="00124387" w:rsidRPr="00C304B1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124387" w:rsidRPr="00C304B1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124387" w:rsidRPr="00C304B1">
        <w:rPr>
          <w:rFonts w:ascii="Times New Roman" w:hAnsi="Times New Roman" w:cs="Times New Roman"/>
          <w:sz w:val="28"/>
          <w:szCs w:val="28"/>
        </w:rPr>
        <w:t xml:space="preserve"> </w:t>
      </w:r>
      <w:r w:rsidR="00C304B1" w:rsidRPr="00C304B1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 «Формирование современной городской среды на территории м</w:t>
      </w:r>
      <w:r w:rsidR="00C304B1" w:rsidRPr="00C304B1">
        <w:rPr>
          <w:rFonts w:ascii="Times New Roman" w:hAnsi="Times New Roman" w:cs="Times New Roman"/>
          <w:sz w:val="28"/>
          <w:szCs w:val="28"/>
        </w:rPr>
        <w:t>у</w:t>
      </w:r>
      <w:r w:rsidR="00C304B1" w:rsidRPr="00C304B1">
        <w:rPr>
          <w:rFonts w:ascii="Times New Roman" w:hAnsi="Times New Roman" w:cs="Times New Roman"/>
          <w:sz w:val="28"/>
          <w:szCs w:val="28"/>
        </w:rPr>
        <w:t>ниципального образования город-курорт Геленджик на 2018-2022 годы»</w:t>
      </w:r>
      <w:r w:rsidR="00124387" w:rsidRPr="00C304B1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</w:t>
      </w:r>
      <w:r w:rsidR="00C304B1" w:rsidRPr="00C304B1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город-курорт Геленджик</w:t>
      </w:r>
      <w:r w:rsidR="00124387" w:rsidRPr="00C304B1">
        <w:rPr>
          <w:rFonts w:ascii="Times New Roman" w:hAnsi="Times New Roman" w:cs="Times New Roman"/>
          <w:sz w:val="28"/>
          <w:szCs w:val="28"/>
        </w:rPr>
        <w:t xml:space="preserve"> от </w:t>
      </w:r>
      <w:r w:rsidR="00C304B1" w:rsidRPr="00C304B1">
        <w:rPr>
          <w:rFonts w:ascii="Times New Roman" w:hAnsi="Times New Roman" w:cs="Times New Roman"/>
          <w:sz w:val="28"/>
          <w:szCs w:val="28"/>
        </w:rPr>
        <w:t>14 августа 2017 года № 2825</w:t>
      </w:r>
      <w:r w:rsidR="00124387" w:rsidRPr="00C304B1">
        <w:rPr>
          <w:rFonts w:ascii="Times New Roman" w:hAnsi="Times New Roman" w:cs="Times New Roman"/>
          <w:sz w:val="28"/>
          <w:szCs w:val="28"/>
        </w:rPr>
        <w:t>, в соответствие с</w:t>
      </w:r>
      <w:proofErr w:type="gramEnd"/>
      <w:r w:rsidR="00124387" w:rsidRPr="00C304B1">
        <w:rPr>
          <w:rFonts w:ascii="Times New Roman" w:hAnsi="Times New Roman" w:cs="Times New Roman"/>
          <w:sz w:val="28"/>
          <w:szCs w:val="28"/>
        </w:rPr>
        <w:t xml:space="preserve"> тр</w:t>
      </w:r>
      <w:r w:rsidR="00124387" w:rsidRPr="00C304B1">
        <w:rPr>
          <w:rFonts w:ascii="Times New Roman" w:hAnsi="Times New Roman" w:cs="Times New Roman"/>
          <w:sz w:val="28"/>
          <w:szCs w:val="28"/>
        </w:rPr>
        <w:t>е</w:t>
      </w:r>
      <w:r w:rsidR="00124387" w:rsidRPr="00C304B1">
        <w:rPr>
          <w:rFonts w:ascii="Times New Roman" w:hAnsi="Times New Roman" w:cs="Times New Roman"/>
          <w:sz w:val="28"/>
          <w:szCs w:val="28"/>
        </w:rPr>
        <w:t xml:space="preserve">бованиями Порядка, указанного в </w:t>
      </w:r>
      <w:hyperlink r:id="rId11" w:history="1">
        <w:r w:rsidR="00124387" w:rsidRPr="00C304B1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124387" w:rsidRPr="00C304B1">
        <w:rPr>
          <w:rFonts w:ascii="Times New Roman" w:hAnsi="Times New Roman" w:cs="Times New Roman"/>
          <w:sz w:val="28"/>
          <w:szCs w:val="28"/>
        </w:rPr>
        <w:t xml:space="preserve"> настоящего постановления</w:t>
      </w:r>
      <w:r w:rsidR="003C705C">
        <w:rPr>
          <w:rFonts w:ascii="Times New Roman" w:hAnsi="Times New Roman" w:cs="Times New Roman"/>
          <w:sz w:val="28"/>
          <w:szCs w:val="28"/>
        </w:rPr>
        <w:t>,</w:t>
      </w:r>
      <w:r w:rsidRPr="00916306">
        <w:rPr>
          <w:rFonts w:ascii="Times New Roman" w:hAnsi="Times New Roman" w:cs="Times New Roman"/>
          <w:sz w:val="28"/>
          <w:szCs w:val="28"/>
        </w:rPr>
        <w:t xml:space="preserve"> </w:t>
      </w:r>
      <w:r w:rsidRPr="00C304B1">
        <w:rPr>
          <w:rFonts w:ascii="Times New Roman" w:hAnsi="Times New Roman" w:cs="Times New Roman"/>
          <w:sz w:val="28"/>
          <w:szCs w:val="28"/>
        </w:rPr>
        <w:t>не поз</w:t>
      </w:r>
      <w:r w:rsidRPr="00C304B1">
        <w:rPr>
          <w:rFonts w:ascii="Times New Roman" w:hAnsi="Times New Roman" w:cs="Times New Roman"/>
          <w:sz w:val="28"/>
          <w:szCs w:val="28"/>
        </w:rPr>
        <w:t>д</w:t>
      </w:r>
      <w:r w:rsidRPr="00C304B1">
        <w:rPr>
          <w:rFonts w:ascii="Times New Roman" w:hAnsi="Times New Roman" w:cs="Times New Roman"/>
          <w:sz w:val="28"/>
          <w:szCs w:val="28"/>
        </w:rPr>
        <w:t xml:space="preserve">нее 1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C304B1">
        <w:rPr>
          <w:rFonts w:ascii="Times New Roman" w:hAnsi="Times New Roman" w:cs="Times New Roman"/>
          <w:sz w:val="28"/>
          <w:szCs w:val="28"/>
        </w:rPr>
        <w:t xml:space="preserve"> 2019 года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4387" w:rsidRPr="00C304B1" w:rsidRDefault="009726B5" w:rsidP="00C304B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24387" w:rsidRPr="00C304B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24387" w:rsidRPr="00C304B1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C304B1">
        <w:rPr>
          <w:rFonts w:ascii="Times New Roman" w:hAnsi="Times New Roman" w:cs="Times New Roman"/>
          <w:sz w:val="28"/>
          <w:szCs w:val="28"/>
        </w:rPr>
        <w:t>муниципальных программ муниципального образования г</w:t>
      </w:r>
      <w:r w:rsidR="00C304B1">
        <w:rPr>
          <w:rFonts w:ascii="Times New Roman" w:hAnsi="Times New Roman" w:cs="Times New Roman"/>
          <w:sz w:val="28"/>
          <w:szCs w:val="28"/>
        </w:rPr>
        <w:t>о</w:t>
      </w:r>
      <w:r w:rsidR="00C304B1">
        <w:rPr>
          <w:rFonts w:ascii="Times New Roman" w:hAnsi="Times New Roman" w:cs="Times New Roman"/>
          <w:sz w:val="28"/>
          <w:szCs w:val="28"/>
        </w:rPr>
        <w:t>род-курорт Геленджик</w:t>
      </w:r>
      <w:r w:rsidR="00124387" w:rsidRPr="00C304B1">
        <w:rPr>
          <w:rFonts w:ascii="Times New Roman" w:hAnsi="Times New Roman" w:cs="Times New Roman"/>
          <w:sz w:val="28"/>
          <w:szCs w:val="28"/>
        </w:rPr>
        <w:t>, реализуемых с 1 янва</w:t>
      </w:r>
      <w:r w:rsidR="00C304B1">
        <w:rPr>
          <w:rFonts w:ascii="Times New Roman" w:hAnsi="Times New Roman" w:cs="Times New Roman"/>
          <w:sz w:val="28"/>
          <w:szCs w:val="28"/>
        </w:rPr>
        <w:t>ря 2020</w:t>
      </w:r>
      <w:r w:rsidR="00124387" w:rsidRPr="00C304B1">
        <w:rPr>
          <w:rFonts w:ascii="Times New Roman" w:hAnsi="Times New Roman" w:cs="Times New Roman"/>
          <w:sz w:val="28"/>
          <w:szCs w:val="28"/>
        </w:rPr>
        <w:t xml:space="preserve"> года, оплачиваются неи</w:t>
      </w:r>
      <w:r w:rsidR="00124387" w:rsidRPr="00C304B1">
        <w:rPr>
          <w:rFonts w:ascii="Times New Roman" w:hAnsi="Times New Roman" w:cs="Times New Roman"/>
          <w:sz w:val="28"/>
          <w:szCs w:val="28"/>
        </w:rPr>
        <w:t>с</w:t>
      </w:r>
      <w:r w:rsidR="00124387" w:rsidRPr="00C304B1">
        <w:rPr>
          <w:rFonts w:ascii="Times New Roman" w:hAnsi="Times New Roman" w:cs="Times New Roman"/>
          <w:sz w:val="28"/>
          <w:szCs w:val="28"/>
        </w:rPr>
        <w:t xml:space="preserve">полненные денежные обязательства получателей </w:t>
      </w:r>
      <w:r w:rsidR="00124387" w:rsidRPr="00325176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325176" w:rsidRPr="00325176">
        <w:rPr>
          <w:rFonts w:ascii="Times New Roman" w:hAnsi="Times New Roman" w:cs="Times New Roman"/>
          <w:sz w:val="28"/>
          <w:szCs w:val="28"/>
        </w:rPr>
        <w:t>местного</w:t>
      </w:r>
      <w:r w:rsidR="00124387" w:rsidRPr="00325176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0F7C45">
        <w:rPr>
          <w:rFonts w:ascii="Times New Roman" w:hAnsi="Times New Roman" w:cs="Times New Roman"/>
          <w:sz w:val="28"/>
          <w:szCs w:val="28"/>
        </w:rPr>
        <w:t>а</w:t>
      </w:r>
      <w:r w:rsidR="00124387" w:rsidRPr="00325176">
        <w:rPr>
          <w:rFonts w:ascii="Times New Roman" w:hAnsi="Times New Roman" w:cs="Times New Roman"/>
          <w:sz w:val="28"/>
          <w:szCs w:val="28"/>
        </w:rPr>
        <w:t>, возникшие в 201</w:t>
      </w:r>
      <w:r w:rsidR="0060029C" w:rsidRPr="00325176">
        <w:rPr>
          <w:rFonts w:ascii="Times New Roman" w:hAnsi="Times New Roman" w:cs="Times New Roman"/>
          <w:sz w:val="28"/>
          <w:szCs w:val="28"/>
        </w:rPr>
        <w:t>9</w:t>
      </w:r>
      <w:r w:rsidR="00124387" w:rsidRPr="00325176">
        <w:rPr>
          <w:rFonts w:ascii="Times New Roman" w:hAnsi="Times New Roman" w:cs="Times New Roman"/>
          <w:sz w:val="28"/>
          <w:szCs w:val="28"/>
        </w:rPr>
        <w:t xml:space="preserve"> году при реализации идентичных мероприятий </w:t>
      </w:r>
      <w:r w:rsidR="0060029C" w:rsidRPr="00325176">
        <w:rPr>
          <w:rFonts w:ascii="Times New Roman" w:hAnsi="Times New Roman" w:cs="Times New Roman"/>
          <w:sz w:val="28"/>
          <w:szCs w:val="28"/>
        </w:rPr>
        <w:t>муниципал</w:t>
      </w:r>
      <w:r w:rsidR="0060029C" w:rsidRPr="00325176">
        <w:rPr>
          <w:rFonts w:ascii="Times New Roman" w:hAnsi="Times New Roman" w:cs="Times New Roman"/>
          <w:sz w:val="28"/>
          <w:szCs w:val="28"/>
        </w:rPr>
        <w:t>ь</w:t>
      </w:r>
      <w:r w:rsidR="0060029C" w:rsidRPr="00325176">
        <w:rPr>
          <w:rFonts w:ascii="Times New Roman" w:hAnsi="Times New Roman" w:cs="Times New Roman"/>
          <w:sz w:val="28"/>
          <w:szCs w:val="28"/>
        </w:rPr>
        <w:t>ных программ муниципального образования город-курорт Геленджик</w:t>
      </w:r>
      <w:r w:rsidR="00124387" w:rsidRPr="00325176">
        <w:rPr>
          <w:rFonts w:ascii="Times New Roman" w:hAnsi="Times New Roman" w:cs="Times New Roman"/>
          <w:sz w:val="28"/>
          <w:szCs w:val="28"/>
        </w:rPr>
        <w:t>, указа</w:t>
      </w:r>
      <w:r w:rsidR="00124387" w:rsidRPr="00325176">
        <w:rPr>
          <w:rFonts w:ascii="Times New Roman" w:hAnsi="Times New Roman" w:cs="Times New Roman"/>
          <w:sz w:val="28"/>
          <w:szCs w:val="28"/>
        </w:rPr>
        <w:t>н</w:t>
      </w:r>
      <w:r w:rsidR="00124387" w:rsidRPr="00325176">
        <w:rPr>
          <w:rFonts w:ascii="Times New Roman" w:hAnsi="Times New Roman" w:cs="Times New Roman"/>
          <w:sz w:val="28"/>
          <w:szCs w:val="28"/>
        </w:rPr>
        <w:t xml:space="preserve">ных в </w:t>
      </w:r>
      <w:hyperlink w:anchor="Par0" w:history="1">
        <w:r w:rsidR="00BF3AB4">
          <w:rPr>
            <w:rFonts w:ascii="Times New Roman" w:hAnsi="Times New Roman" w:cs="Times New Roman"/>
            <w:sz w:val="28"/>
            <w:szCs w:val="28"/>
          </w:rPr>
          <w:t>подпункте 2</w:t>
        </w:r>
        <w:r w:rsidR="00124387" w:rsidRPr="00325176">
          <w:rPr>
            <w:rFonts w:ascii="Times New Roman" w:hAnsi="Times New Roman" w:cs="Times New Roman"/>
            <w:sz w:val="28"/>
            <w:szCs w:val="28"/>
          </w:rPr>
          <w:t xml:space="preserve"> пункта 2</w:t>
        </w:r>
      </w:hyperlink>
      <w:r w:rsidR="00124387" w:rsidRPr="00325176">
        <w:rPr>
          <w:rFonts w:ascii="Times New Roman" w:hAnsi="Times New Roman" w:cs="Times New Roman"/>
          <w:sz w:val="28"/>
          <w:szCs w:val="28"/>
        </w:rPr>
        <w:t xml:space="preserve"> настоящего постановления</w:t>
      </w:r>
      <w:r w:rsidR="00124387" w:rsidRPr="00C304B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F7C45" w:rsidRPr="000F7C45" w:rsidRDefault="00124387" w:rsidP="00C304B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04B1">
        <w:rPr>
          <w:rFonts w:ascii="Times New Roman" w:hAnsi="Times New Roman" w:cs="Times New Roman"/>
          <w:sz w:val="28"/>
          <w:szCs w:val="28"/>
        </w:rPr>
        <w:t xml:space="preserve">Для целей настоящего пункта под идентичными мероприятиями </w:t>
      </w:r>
      <w:r w:rsidR="00EA5D0D">
        <w:rPr>
          <w:rFonts w:ascii="Times New Roman" w:hAnsi="Times New Roman" w:cs="Times New Roman"/>
          <w:sz w:val="28"/>
          <w:szCs w:val="28"/>
        </w:rPr>
        <w:t>мун</w:t>
      </w:r>
      <w:r w:rsidR="00EA5D0D">
        <w:rPr>
          <w:rFonts w:ascii="Times New Roman" w:hAnsi="Times New Roman" w:cs="Times New Roman"/>
          <w:sz w:val="28"/>
          <w:szCs w:val="28"/>
        </w:rPr>
        <w:t>и</w:t>
      </w:r>
      <w:r w:rsidR="00EA5D0D">
        <w:rPr>
          <w:rFonts w:ascii="Times New Roman" w:hAnsi="Times New Roman" w:cs="Times New Roman"/>
          <w:sz w:val="28"/>
          <w:szCs w:val="28"/>
        </w:rPr>
        <w:t xml:space="preserve">ципальных </w:t>
      </w:r>
      <w:r w:rsidRPr="00C304B1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EA5D0D" w:rsidRPr="000F7C45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Pr="000F7C45">
        <w:rPr>
          <w:rFonts w:ascii="Times New Roman" w:hAnsi="Times New Roman" w:cs="Times New Roman"/>
          <w:sz w:val="28"/>
          <w:szCs w:val="28"/>
        </w:rPr>
        <w:t xml:space="preserve"> понимаются мероприятия, расходы </w:t>
      </w:r>
      <w:r w:rsidR="000F7C45" w:rsidRPr="000F7C45">
        <w:rPr>
          <w:rFonts w:ascii="Times New Roman" w:hAnsi="Times New Roman" w:cs="Times New Roman"/>
          <w:sz w:val="28"/>
          <w:szCs w:val="28"/>
        </w:rPr>
        <w:t>местного</w:t>
      </w:r>
      <w:r w:rsidRPr="000F7C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7C45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0F7C45">
        <w:rPr>
          <w:rFonts w:ascii="Times New Roman" w:hAnsi="Times New Roman" w:cs="Times New Roman"/>
          <w:sz w:val="28"/>
          <w:szCs w:val="28"/>
        </w:rPr>
        <w:t xml:space="preserve"> на реализацию которых отражались в отчетном финансовом году по соответствующим кодам целевых статей расходов бюджетов согласно сопоставительной таблице целевых статей расходов бюджетной классификации Российской Федерации</w:t>
      </w:r>
      <w:r w:rsidR="000F7C45" w:rsidRPr="000F7C45">
        <w:rPr>
          <w:rFonts w:ascii="Times New Roman" w:hAnsi="Times New Roman" w:cs="Times New Roman"/>
          <w:sz w:val="28"/>
          <w:szCs w:val="28"/>
        </w:rPr>
        <w:t>.</w:t>
      </w:r>
      <w:r w:rsidRPr="000F7C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387" w:rsidRPr="00EA5D0D" w:rsidRDefault="009726B5" w:rsidP="00C304B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24387" w:rsidRPr="000F7C45">
        <w:rPr>
          <w:rFonts w:ascii="Times New Roman" w:hAnsi="Times New Roman" w:cs="Times New Roman"/>
          <w:sz w:val="28"/>
          <w:szCs w:val="28"/>
        </w:rPr>
        <w:t xml:space="preserve">. </w:t>
      </w:r>
      <w:r w:rsidR="00EA5D0D" w:rsidRPr="000F7C45">
        <w:rPr>
          <w:rFonts w:ascii="Times New Roman" w:hAnsi="Times New Roman" w:cs="Times New Roman"/>
          <w:sz w:val="28"/>
          <w:szCs w:val="28"/>
        </w:rPr>
        <w:t>Управлению экономики администрации муниципального образования город-курорт Геленджик</w:t>
      </w:r>
      <w:r w:rsidR="00124387" w:rsidRPr="000F7C45">
        <w:rPr>
          <w:rFonts w:ascii="Times New Roman" w:hAnsi="Times New Roman" w:cs="Times New Roman"/>
          <w:sz w:val="28"/>
          <w:szCs w:val="28"/>
        </w:rPr>
        <w:t xml:space="preserve"> </w:t>
      </w:r>
      <w:r w:rsidR="003C705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3C705C">
        <w:rPr>
          <w:rFonts w:ascii="Times New Roman" w:hAnsi="Times New Roman" w:cs="Times New Roman"/>
          <w:sz w:val="28"/>
          <w:szCs w:val="28"/>
        </w:rPr>
        <w:t>Ананиади</w:t>
      </w:r>
      <w:proofErr w:type="spellEnd"/>
      <w:r w:rsidR="003C705C">
        <w:rPr>
          <w:rFonts w:ascii="Times New Roman" w:hAnsi="Times New Roman" w:cs="Times New Roman"/>
          <w:sz w:val="28"/>
          <w:szCs w:val="28"/>
        </w:rPr>
        <w:t xml:space="preserve">) </w:t>
      </w:r>
      <w:r w:rsidR="00124387" w:rsidRPr="000F7C45">
        <w:rPr>
          <w:rFonts w:ascii="Times New Roman" w:hAnsi="Times New Roman" w:cs="Times New Roman"/>
          <w:sz w:val="28"/>
          <w:szCs w:val="28"/>
        </w:rPr>
        <w:t xml:space="preserve">обеспечить взаимодействие </w:t>
      </w:r>
      <w:r w:rsidR="00EA5D0D" w:rsidRPr="000F7C45">
        <w:rPr>
          <w:rFonts w:ascii="Times New Roman" w:hAnsi="Times New Roman" w:cs="Times New Roman"/>
          <w:sz w:val="28"/>
          <w:szCs w:val="28"/>
        </w:rPr>
        <w:t>отраслевых (функциональных) органов администрации муниципального образования</w:t>
      </w:r>
      <w:r w:rsidR="00EA5D0D">
        <w:rPr>
          <w:rFonts w:ascii="Times New Roman" w:hAnsi="Times New Roman" w:cs="Times New Roman"/>
          <w:sz w:val="28"/>
          <w:szCs w:val="28"/>
        </w:rPr>
        <w:t xml:space="preserve"> г</w:t>
      </w:r>
      <w:r w:rsidR="00EA5D0D">
        <w:rPr>
          <w:rFonts w:ascii="Times New Roman" w:hAnsi="Times New Roman" w:cs="Times New Roman"/>
          <w:sz w:val="28"/>
          <w:szCs w:val="28"/>
        </w:rPr>
        <w:t>о</w:t>
      </w:r>
      <w:r w:rsidR="00EA5D0D">
        <w:rPr>
          <w:rFonts w:ascii="Times New Roman" w:hAnsi="Times New Roman" w:cs="Times New Roman"/>
          <w:sz w:val="28"/>
          <w:szCs w:val="28"/>
        </w:rPr>
        <w:t>род-курорт Геленджик</w:t>
      </w:r>
      <w:r w:rsidR="00124387" w:rsidRPr="00C304B1">
        <w:rPr>
          <w:rFonts w:ascii="Times New Roman" w:hAnsi="Times New Roman" w:cs="Times New Roman"/>
          <w:sz w:val="28"/>
          <w:szCs w:val="28"/>
        </w:rPr>
        <w:t xml:space="preserve"> по вопросам подготовки в установленные сроки прое</w:t>
      </w:r>
      <w:r w:rsidR="00124387" w:rsidRPr="00C304B1">
        <w:rPr>
          <w:rFonts w:ascii="Times New Roman" w:hAnsi="Times New Roman" w:cs="Times New Roman"/>
          <w:sz w:val="28"/>
          <w:szCs w:val="28"/>
        </w:rPr>
        <w:t>к</w:t>
      </w:r>
      <w:r w:rsidR="00124387" w:rsidRPr="00C304B1">
        <w:rPr>
          <w:rFonts w:ascii="Times New Roman" w:hAnsi="Times New Roman" w:cs="Times New Roman"/>
          <w:sz w:val="28"/>
          <w:szCs w:val="28"/>
        </w:rPr>
        <w:t xml:space="preserve">тов нормативных правовых актов, указанных в </w:t>
      </w:r>
      <w:hyperlink w:anchor="Par0" w:history="1">
        <w:r w:rsidR="00124387" w:rsidRPr="00C304B1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="00124387" w:rsidRPr="00EA5D0D">
        <w:rPr>
          <w:rFonts w:ascii="Times New Roman" w:hAnsi="Times New Roman" w:cs="Times New Roman"/>
          <w:sz w:val="28"/>
          <w:szCs w:val="28"/>
        </w:rPr>
        <w:t xml:space="preserve"> настоящего постано</w:t>
      </w:r>
      <w:r w:rsidR="00124387" w:rsidRPr="00EA5D0D">
        <w:rPr>
          <w:rFonts w:ascii="Times New Roman" w:hAnsi="Times New Roman" w:cs="Times New Roman"/>
          <w:sz w:val="28"/>
          <w:szCs w:val="28"/>
        </w:rPr>
        <w:t>в</w:t>
      </w:r>
      <w:r w:rsidR="00124387" w:rsidRPr="00EA5D0D">
        <w:rPr>
          <w:rFonts w:ascii="Times New Roman" w:hAnsi="Times New Roman" w:cs="Times New Roman"/>
          <w:sz w:val="28"/>
          <w:szCs w:val="28"/>
        </w:rPr>
        <w:t>ления.</w:t>
      </w:r>
    </w:p>
    <w:p w:rsidR="004D597C" w:rsidRDefault="00234014" w:rsidP="004D597C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56E1F">
        <w:rPr>
          <w:rFonts w:ascii="Times New Roman" w:hAnsi="Times New Roman" w:cs="Times New Roman"/>
          <w:sz w:val="28"/>
          <w:szCs w:val="28"/>
        </w:rPr>
        <w:t>.</w:t>
      </w:r>
      <w:r w:rsidR="004D597C" w:rsidRPr="004D597C">
        <w:rPr>
          <w:rFonts w:ascii="Times New Roman" w:hAnsi="Times New Roman" w:cs="Times New Roman"/>
          <w:sz w:val="28"/>
          <w:szCs w:val="28"/>
        </w:rPr>
        <w:t xml:space="preserve"> </w:t>
      </w:r>
      <w:r w:rsidR="004D597C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="00D77DE1">
        <w:rPr>
          <w:rFonts w:ascii="Times New Roman" w:hAnsi="Times New Roman" w:cs="Times New Roman"/>
          <w:sz w:val="28"/>
          <w:szCs w:val="28"/>
        </w:rPr>
        <w:t xml:space="preserve"> с 1 января 2020 года</w:t>
      </w:r>
      <w:r w:rsidR="004D597C">
        <w:rPr>
          <w:rFonts w:ascii="Times New Roman" w:hAnsi="Times New Roman" w:cs="Times New Roman"/>
          <w:sz w:val="28"/>
          <w:szCs w:val="28"/>
        </w:rPr>
        <w:t>:</w:t>
      </w:r>
    </w:p>
    <w:p w:rsidR="004D597C" w:rsidRDefault="004D597C" w:rsidP="004D597C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FF4D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F4D9A">
        <w:rPr>
          <w:rFonts w:ascii="Times New Roman" w:hAnsi="Times New Roman" w:cs="Times New Roman"/>
          <w:sz w:val="28"/>
          <w:szCs w:val="28"/>
        </w:rPr>
        <w:t>остановление администрации муниципального образования город-курорт Геленджик от 10 сентября 2014 года №2686 «Об утверждении Порядка принятия решения о разработке, формирования</w:t>
      </w:r>
      <w:r w:rsidRPr="00B553E5">
        <w:rPr>
          <w:rFonts w:ascii="Times New Roman" w:hAnsi="Times New Roman" w:cs="Times New Roman"/>
          <w:sz w:val="28"/>
          <w:szCs w:val="28"/>
        </w:rPr>
        <w:t>, реализации и оценки эффе</w:t>
      </w:r>
      <w:r w:rsidRPr="00B553E5">
        <w:rPr>
          <w:rFonts w:ascii="Times New Roman" w:hAnsi="Times New Roman" w:cs="Times New Roman"/>
          <w:sz w:val="28"/>
          <w:szCs w:val="28"/>
        </w:rPr>
        <w:t>к</w:t>
      </w:r>
      <w:r w:rsidRPr="00B553E5">
        <w:rPr>
          <w:rFonts w:ascii="Times New Roman" w:hAnsi="Times New Roman" w:cs="Times New Roman"/>
          <w:sz w:val="28"/>
          <w:szCs w:val="28"/>
        </w:rPr>
        <w:t>тивности реализации муниципальных программ муниципального образования город-курорт Геленджик»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597C" w:rsidRDefault="004D597C" w:rsidP="004D597C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Pr="00FF4D9A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муниципального образования город-курорт Геленджик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FF4D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</w:t>
      </w:r>
      <w:r w:rsidRPr="00FF4D9A">
        <w:rPr>
          <w:rFonts w:ascii="Times New Roman" w:hAnsi="Times New Roman" w:cs="Times New Roman"/>
          <w:sz w:val="28"/>
          <w:szCs w:val="28"/>
        </w:rPr>
        <w:t>я 201</w:t>
      </w:r>
      <w:r>
        <w:rPr>
          <w:rFonts w:ascii="Times New Roman" w:hAnsi="Times New Roman" w:cs="Times New Roman"/>
          <w:sz w:val="28"/>
          <w:szCs w:val="28"/>
        </w:rPr>
        <w:t>5 года №1707 «О внесении изменений в пост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новление администрации муниципального образования город-курорт Геле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джик от 10 сентября 2014 года №2686</w:t>
      </w:r>
      <w:r w:rsidRPr="00FF4D9A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</w:t>
      </w:r>
      <w:r w:rsidRPr="00FF4D9A">
        <w:rPr>
          <w:rFonts w:ascii="Times New Roman" w:hAnsi="Times New Roman" w:cs="Times New Roman"/>
          <w:sz w:val="28"/>
          <w:szCs w:val="28"/>
        </w:rPr>
        <w:t>е</w:t>
      </w:r>
      <w:r w:rsidRPr="00FF4D9A">
        <w:rPr>
          <w:rFonts w:ascii="Times New Roman" w:hAnsi="Times New Roman" w:cs="Times New Roman"/>
          <w:sz w:val="28"/>
          <w:szCs w:val="28"/>
        </w:rPr>
        <w:t>шения о разработке, формирования</w:t>
      </w:r>
      <w:r w:rsidRPr="00B553E5">
        <w:rPr>
          <w:rFonts w:ascii="Times New Roman" w:hAnsi="Times New Roman" w:cs="Times New Roman"/>
          <w:sz w:val="28"/>
          <w:szCs w:val="28"/>
        </w:rPr>
        <w:t>, реализации и оценки эффективности ре</w:t>
      </w:r>
      <w:r w:rsidRPr="00B553E5">
        <w:rPr>
          <w:rFonts w:ascii="Times New Roman" w:hAnsi="Times New Roman" w:cs="Times New Roman"/>
          <w:sz w:val="28"/>
          <w:szCs w:val="28"/>
        </w:rPr>
        <w:t>а</w:t>
      </w:r>
      <w:r w:rsidRPr="00B553E5">
        <w:rPr>
          <w:rFonts w:ascii="Times New Roman" w:hAnsi="Times New Roman" w:cs="Times New Roman"/>
          <w:sz w:val="28"/>
          <w:szCs w:val="28"/>
        </w:rPr>
        <w:t>лизации муниципальных программ 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D597C" w:rsidRDefault="004D597C" w:rsidP="004D597C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3)</w:t>
      </w:r>
      <w:r w:rsidRPr="003261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F4D9A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муниципального образования город-курорт Геленджик от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FF4D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FF4D9A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 года №2191 «О внесении изменений в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становление администрации муниципального образования город-курорт Геле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джик от 10 сентября 2014 года №2686</w:t>
      </w:r>
      <w:r w:rsidRPr="00FF4D9A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</w:t>
      </w:r>
      <w:r w:rsidRPr="00FF4D9A">
        <w:rPr>
          <w:rFonts w:ascii="Times New Roman" w:hAnsi="Times New Roman" w:cs="Times New Roman"/>
          <w:sz w:val="28"/>
          <w:szCs w:val="28"/>
        </w:rPr>
        <w:t>е</w:t>
      </w:r>
      <w:r w:rsidRPr="00FF4D9A">
        <w:rPr>
          <w:rFonts w:ascii="Times New Roman" w:hAnsi="Times New Roman" w:cs="Times New Roman"/>
          <w:sz w:val="28"/>
          <w:szCs w:val="28"/>
        </w:rPr>
        <w:t>шения о разработке, формирования</w:t>
      </w:r>
      <w:r w:rsidRPr="00B553E5">
        <w:rPr>
          <w:rFonts w:ascii="Times New Roman" w:hAnsi="Times New Roman" w:cs="Times New Roman"/>
          <w:sz w:val="28"/>
          <w:szCs w:val="28"/>
        </w:rPr>
        <w:t>, реализации и оценки эффективности ре</w:t>
      </w:r>
      <w:r w:rsidRPr="00B553E5">
        <w:rPr>
          <w:rFonts w:ascii="Times New Roman" w:hAnsi="Times New Roman" w:cs="Times New Roman"/>
          <w:sz w:val="28"/>
          <w:szCs w:val="28"/>
        </w:rPr>
        <w:t>а</w:t>
      </w:r>
      <w:r w:rsidRPr="00B553E5">
        <w:rPr>
          <w:rFonts w:ascii="Times New Roman" w:hAnsi="Times New Roman" w:cs="Times New Roman"/>
          <w:sz w:val="28"/>
          <w:szCs w:val="28"/>
        </w:rPr>
        <w:t>лизации муниципальных программ муниципального образования город-курорт Геленджик»</w:t>
      </w:r>
      <w:r w:rsidR="00A01D93">
        <w:rPr>
          <w:rFonts w:ascii="Times New Roman" w:hAnsi="Times New Roman" w:cs="Times New Roman"/>
          <w:sz w:val="28"/>
          <w:szCs w:val="28"/>
        </w:rPr>
        <w:t xml:space="preserve"> (в редакции постановления администрации муниципального обр</w:t>
      </w:r>
      <w:r w:rsidR="00A01D93">
        <w:rPr>
          <w:rFonts w:ascii="Times New Roman" w:hAnsi="Times New Roman" w:cs="Times New Roman"/>
          <w:sz w:val="28"/>
          <w:szCs w:val="28"/>
        </w:rPr>
        <w:t>а</w:t>
      </w:r>
      <w:r w:rsidR="00A01D93">
        <w:rPr>
          <w:rFonts w:ascii="Times New Roman" w:hAnsi="Times New Roman" w:cs="Times New Roman"/>
          <w:sz w:val="28"/>
          <w:szCs w:val="28"/>
        </w:rPr>
        <w:t>зования город-курорт Геленджик от 26 мая 2015</w:t>
      </w:r>
      <w:proofErr w:type="gramEnd"/>
      <w:r w:rsidR="00A01D93">
        <w:rPr>
          <w:rFonts w:ascii="Times New Roman" w:hAnsi="Times New Roman" w:cs="Times New Roman"/>
          <w:sz w:val="28"/>
          <w:szCs w:val="28"/>
        </w:rPr>
        <w:t xml:space="preserve"> года № 1707)</w:t>
      </w:r>
      <w:r w:rsidR="00EC048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1D93" w:rsidRDefault="004D597C" w:rsidP="00A01D93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</w:t>
      </w:r>
      <w:r w:rsidRPr="006A10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F4D9A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муниципального образования город-курорт Геленджик от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FF4D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Pr="00FF4D9A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 года №1822 «О внесении изменений в пост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новление администрации муниципального образования город-курорт Геле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джик от 10 сентября 2014 года №2686</w:t>
      </w:r>
      <w:r w:rsidRPr="00FF4D9A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</w:t>
      </w:r>
      <w:r w:rsidRPr="00FF4D9A">
        <w:rPr>
          <w:rFonts w:ascii="Times New Roman" w:hAnsi="Times New Roman" w:cs="Times New Roman"/>
          <w:sz w:val="28"/>
          <w:szCs w:val="28"/>
        </w:rPr>
        <w:t>е</w:t>
      </w:r>
      <w:r w:rsidRPr="00FF4D9A">
        <w:rPr>
          <w:rFonts w:ascii="Times New Roman" w:hAnsi="Times New Roman" w:cs="Times New Roman"/>
          <w:sz w:val="28"/>
          <w:szCs w:val="28"/>
        </w:rPr>
        <w:t>шения о разработке, формирования</w:t>
      </w:r>
      <w:r w:rsidRPr="00B553E5">
        <w:rPr>
          <w:rFonts w:ascii="Times New Roman" w:hAnsi="Times New Roman" w:cs="Times New Roman"/>
          <w:sz w:val="28"/>
          <w:szCs w:val="28"/>
        </w:rPr>
        <w:t>, реализации и оценки эффективности ре</w:t>
      </w:r>
      <w:r w:rsidRPr="00B553E5">
        <w:rPr>
          <w:rFonts w:ascii="Times New Roman" w:hAnsi="Times New Roman" w:cs="Times New Roman"/>
          <w:sz w:val="28"/>
          <w:szCs w:val="28"/>
        </w:rPr>
        <w:t>а</w:t>
      </w:r>
      <w:r w:rsidRPr="00B553E5">
        <w:rPr>
          <w:rFonts w:ascii="Times New Roman" w:hAnsi="Times New Roman" w:cs="Times New Roman"/>
          <w:sz w:val="28"/>
          <w:szCs w:val="28"/>
        </w:rPr>
        <w:t>лизации муниципальных программ муниципального образования город-курорт Геленджик»</w:t>
      </w:r>
      <w:r w:rsidR="00A01D93" w:rsidRPr="00A01D93">
        <w:rPr>
          <w:rFonts w:ascii="Times New Roman" w:hAnsi="Times New Roman" w:cs="Times New Roman"/>
          <w:sz w:val="28"/>
          <w:szCs w:val="28"/>
        </w:rPr>
        <w:t xml:space="preserve"> </w:t>
      </w:r>
      <w:r w:rsidR="00A01D93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муниципального обр</w:t>
      </w:r>
      <w:r w:rsidR="00A01D93">
        <w:rPr>
          <w:rFonts w:ascii="Times New Roman" w:hAnsi="Times New Roman" w:cs="Times New Roman"/>
          <w:sz w:val="28"/>
          <w:szCs w:val="28"/>
        </w:rPr>
        <w:t>а</w:t>
      </w:r>
      <w:r w:rsidR="00A01D93">
        <w:rPr>
          <w:rFonts w:ascii="Times New Roman" w:hAnsi="Times New Roman" w:cs="Times New Roman"/>
          <w:sz w:val="28"/>
          <w:szCs w:val="28"/>
        </w:rPr>
        <w:t>зования город-курорт Геленджик от 10 июля 2015</w:t>
      </w:r>
      <w:proofErr w:type="gramEnd"/>
      <w:r w:rsidR="00A01D93">
        <w:rPr>
          <w:rFonts w:ascii="Times New Roman" w:hAnsi="Times New Roman" w:cs="Times New Roman"/>
          <w:sz w:val="28"/>
          <w:szCs w:val="28"/>
        </w:rPr>
        <w:t xml:space="preserve"> года № 2191)</w:t>
      </w:r>
      <w:r w:rsidR="00EC048E">
        <w:rPr>
          <w:rFonts w:ascii="Times New Roman" w:hAnsi="Times New Roman" w:cs="Times New Roman"/>
          <w:sz w:val="28"/>
          <w:szCs w:val="28"/>
        </w:rPr>
        <w:t>»</w:t>
      </w:r>
      <w:r w:rsidR="00A01D93">
        <w:rPr>
          <w:rFonts w:ascii="Times New Roman" w:hAnsi="Times New Roman" w:cs="Times New Roman"/>
          <w:sz w:val="28"/>
          <w:szCs w:val="28"/>
        </w:rPr>
        <w:t>;</w:t>
      </w:r>
    </w:p>
    <w:p w:rsidR="004D597C" w:rsidRDefault="004D597C" w:rsidP="000F7494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5) п</w:t>
      </w:r>
      <w:r w:rsidRPr="00FF4D9A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муниципального образования город-курорт Геленджик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FF4D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FF4D9A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 года №816 «О внесении изменений в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становление администрации муниципального образования город-курорт Геле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джик от 10 сентября 2014 года №2686</w:t>
      </w:r>
      <w:r w:rsidRPr="00FF4D9A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</w:t>
      </w:r>
      <w:r w:rsidRPr="00FF4D9A">
        <w:rPr>
          <w:rFonts w:ascii="Times New Roman" w:hAnsi="Times New Roman" w:cs="Times New Roman"/>
          <w:sz w:val="28"/>
          <w:szCs w:val="28"/>
        </w:rPr>
        <w:t>е</w:t>
      </w:r>
      <w:r w:rsidRPr="00FF4D9A">
        <w:rPr>
          <w:rFonts w:ascii="Times New Roman" w:hAnsi="Times New Roman" w:cs="Times New Roman"/>
          <w:sz w:val="28"/>
          <w:szCs w:val="28"/>
        </w:rPr>
        <w:t>шения о разработке, формирования</w:t>
      </w:r>
      <w:r w:rsidRPr="00B553E5">
        <w:rPr>
          <w:rFonts w:ascii="Times New Roman" w:hAnsi="Times New Roman" w:cs="Times New Roman"/>
          <w:sz w:val="28"/>
          <w:szCs w:val="28"/>
        </w:rPr>
        <w:t>, реализации и оценки эффективности ре</w:t>
      </w:r>
      <w:r w:rsidRPr="00B553E5">
        <w:rPr>
          <w:rFonts w:ascii="Times New Roman" w:hAnsi="Times New Roman" w:cs="Times New Roman"/>
          <w:sz w:val="28"/>
          <w:szCs w:val="28"/>
        </w:rPr>
        <w:t>а</w:t>
      </w:r>
      <w:r w:rsidRPr="00B553E5">
        <w:rPr>
          <w:rFonts w:ascii="Times New Roman" w:hAnsi="Times New Roman" w:cs="Times New Roman"/>
          <w:sz w:val="28"/>
          <w:szCs w:val="28"/>
        </w:rPr>
        <w:t>лизации муниципальных программ муниципального образования город-курорт Геленджик»</w:t>
      </w:r>
      <w:r w:rsidR="000F7494" w:rsidRPr="000F7494">
        <w:rPr>
          <w:rFonts w:ascii="Times New Roman" w:hAnsi="Times New Roman" w:cs="Times New Roman"/>
          <w:sz w:val="28"/>
          <w:szCs w:val="28"/>
        </w:rPr>
        <w:t xml:space="preserve"> </w:t>
      </w:r>
      <w:r w:rsidR="000F7494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муниципального обр</w:t>
      </w:r>
      <w:r w:rsidR="000F7494">
        <w:rPr>
          <w:rFonts w:ascii="Times New Roman" w:hAnsi="Times New Roman" w:cs="Times New Roman"/>
          <w:sz w:val="28"/>
          <w:szCs w:val="28"/>
        </w:rPr>
        <w:t>а</w:t>
      </w:r>
      <w:r w:rsidR="000F7494">
        <w:rPr>
          <w:rFonts w:ascii="Times New Roman" w:hAnsi="Times New Roman" w:cs="Times New Roman"/>
          <w:sz w:val="28"/>
          <w:szCs w:val="28"/>
        </w:rPr>
        <w:t>зования город-курорт Геленджик от 29 мая 2017</w:t>
      </w:r>
      <w:proofErr w:type="gramEnd"/>
      <w:r w:rsidR="000F7494">
        <w:rPr>
          <w:rFonts w:ascii="Times New Roman" w:hAnsi="Times New Roman" w:cs="Times New Roman"/>
          <w:sz w:val="28"/>
          <w:szCs w:val="28"/>
        </w:rPr>
        <w:t xml:space="preserve"> года № 1822)</w:t>
      </w:r>
      <w:r w:rsidR="00EC048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7359" w:rsidRDefault="000E0C00" w:rsidP="008F7359">
      <w:p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F7359" w:rsidRPr="008F7359">
        <w:rPr>
          <w:sz w:val="28"/>
          <w:szCs w:val="28"/>
        </w:rPr>
        <w:t xml:space="preserve">. </w:t>
      </w:r>
      <w:r w:rsidR="008F7359" w:rsidRPr="00A85D57">
        <w:rPr>
          <w:sz w:val="28"/>
          <w:szCs w:val="28"/>
        </w:rPr>
        <w:t>Обнародовать настоящее постановление посредством размещения его в специально установленных местах</w:t>
      </w:r>
      <w:r w:rsidR="00A31BA5">
        <w:rPr>
          <w:sz w:val="28"/>
          <w:szCs w:val="28"/>
        </w:rPr>
        <w:t xml:space="preserve"> и </w:t>
      </w:r>
      <w:r w:rsidR="008F7359" w:rsidRPr="00A85D57">
        <w:rPr>
          <w:sz w:val="28"/>
          <w:szCs w:val="28"/>
        </w:rPr>
        <w:t>разместить на официальном сайте адм</w:t>
      </w:r>
      <w:r w:rsidR="008F7359" w:rsidRPr="00A85D57">
        <w:rPr>
          <w:sz w:val="28"/>
          <w:szCs w:val="28"/>
        </w:rPr>
        <w:t>и</w:t>
      </w:r>
      <w:r w:rsidR="008F7359" w:rsidRPr="00A85D57">
        <w:rPr>
          <w:sz w:val="28"/>
          <w:szCs w:val="28"/>
        </w:rPr>
        <w:t>нистрации муниципального образования город-курорт Геленджик в информ</w:t>
      </w:r>
      <w:r w:rsidR="008F7359" w:rsidRPr="00A85D57">
        <w:rPr>
          <w:sz w:val="28"/>
          <w:szCs w:val="28"/>
        </w:rPr>
        <w:t>а</w:t>
      </w:r>
      <w:r w:rsidR="008F7359" w:rsidRPr="00A85D57">
        <w:rPr>
          <w:sz w:val="28"/>
          <w:szCs w:val="28"/>
        </w:rPr>
        <w:t>ционно-телекоммуникационной сети «Интернет».</w:t>
      </w:r>
    </w:p>
    <w:p w:rsidR="002E07B1" w:rsidRPr="00A85D57" w:rsidRDefault="000E0C00" w:rsidP="008F7359">
      <w:p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E07B1">
        <w:rPr>
          <w:sz w:val="28"/>
          <w:szCs w:val="28"/>
        </w:rPr>
        <w:t>.</w:t>
      </w:r>
      <w:r w:rsidR="008733DB" w:rsidRPr="008733DB">
        <w:rPr>
          <w:sz w:val="28"/>
          <w:szCs w:val="28"/>
        </w:rPr>
        <w:t xml:space="preserve"> </w:t>
      </w:r>
      <w:proofErr w:type="gramStart"/>
      <w:r w:rsidR="008733DB" w:rsidRPr="006C6305">
        <w:rPr>
          <w:sz w:val="28"/>
          <w:szCs w:val="28"/>
        </w:rPr>
        <w:t>Контроль за</w:t>
      </w:r>
      <w:proofErr w:type="gramEnd"/>
      <w:r w:rsidR="008733DB" w:rsidRPr="006C6305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город-курорт Геленджик     </w:t>
      </w:r>
      <w:r w:rsidR="002D5254">
        <w:rPr>
          <w:sz w:val="28"/>
          <w:szCs w:val="28"/>
        </w:rPr>
        <w:t xml:space="preserve">В.В. </w:t>
      </w:r>
      <w:proofErr w:type="spellStart"/>
      <w:r w:rsidR="002D5254">
        <w:rPr>
          <w:sz w:val="28"/>
          <w:szCs w:val="28"/>
        </w:rPr>
        <w:t>Черноситова</w:t>
      </w:r>
      <w:proofErr w:type="spellEnd"/>
      <w:r w:rsidR="008733DB">
        <w:rPr>
          <w:sz w:val="28"/>
          <w:szCs w:val="28"/>
        </w:rPr>
        <w:t>.</w:t>
      </w:r>
    </w:p>
    <w:p w:rsidR="008F7359" w:rsidRPr="00A85D57" w:rsidRDefault="000E0C00" w:rsidP="008F7359">
      <w:pPr>
        <w:tabs>
          <w:tab w:val="left" w:pos="70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E07B1">
        <w:rPr>
          <w:sz w:val="28"/>
          <w:szCs w:val="28"/>
        </w:rPr>
        <w:t>.</w:t>
      </w:r>
      <w:r w:rsidR="008F7359" w:rsidRPr="00A85D57">
        <w:rPr>
          <w:sz w:val="28"/>
          <w:szCs w:val="28"/>
        </w:rPr>
        <w:t xml:space="preserve"> Постановление вступает в силу со дня его </w:t>
      </w:r>
      <w:r w:rsidR="0009607B">
        <w:rPr>
          <w:sz w:val="28"/>
          <w:szCs w:val="28"/>
        </w:rPr>
        <w:t>официального обнародов</w:t>
      </w:r>
      <w:r w:rsidR="0009607B">
        <w:rPr>
          <w:sz w:val="28"/>
          <w:szCs w:val="28"/>
        </w:rPr>
        <w:t>а</w:t>
      </w:r>
      <w:r w:rsidR="0009607B">
        <w:rPr>
          <w:sz w:val="28"/>
          <w:szCs w:val="28"/>
        </w:rPr>
        <w:t>ния</w:t>
      </w:r>
      <w:r w:rsidR="008F7359" w:rsidRPr="00A85D57">
        <w:rPr>
          <w:sz w:val="28"/>
          <w:szCs w:val="28"/>
        </w:rPr>
        <w:t>.</w:t>
      </w:r>
    </w:p>
    <w:p w:rsidR="008F7359" w:rsidRPr="008F7359" w:rsidRDefault="008F7359" w:rsidP="008F7359">
      <w:pPr>
        <w:rPr>
          <w:sz w:val="28"/>
          <w:szCs w:val="28"/>
        </w:rPr>
      </w:pPr>
    </w:p>
    <w:p w:rsidR="008F7359" w:rsidRPr="008F7359" w:rsidRDefault="008F7359" w:rsidP="008F7359">
      <w:pPr>
        <w:rPr>
          <w:sz w:val="28"/>
          <w:szCs w:val="28"/>
        </w:rPr>
      </w:pPr>
      <w:r w:rsidRPr="008F7359">
        <w:rPr>
          <w:sz w:val="28"/>
          <w:szCs w:val="28"/>
        </w:rPr>
        <w:t>Глава муниципального образования</w:t>
      </w:r>
    </w:p>
    <w:p w:rsidR="008F7359" w:rsidRDefault="008F7359" w:rsidP="008F7359">
      <w:pPr>
        <w:rPr>
          <w:sz w:val="28"/>
          <w:szCs w:val="28"/>
        </w:rPr>
      </w:pPr>
      <w:r w:rsidRPr="008F7359">
        <w:rPr>
          <w:sz w:val="28"/>
          <w:szCs w:val="28"/>
        </w:rPr>
        <w:t>город-курорт Геленджик</w:t>
      </w:r>
      <w:r w:rsidR="00446B18">
        <w:rPr>
          <w:sz w:val="28"/>
          <w:szCs w:val="28"/>
        </w:rPr>
        <w:tab/>
      </w:r>
      <w:r w:rsidR="00446B18">
        <w:rPr>
          <w:sz w:val="28"/>
          <w:szCs w:val="28"/>
        </w:rPr>
        <w:tab/>
      </w:r>
      <w:r w:rsidR="00446B18">
        <w:rPr>
          <w:sz w:val="28"/>
          <w:szCs w:val="28"/>
        </w:rPr>
        <w:tab/>
      </w:r>
      <w:r w:rsidR="00B11E98">
        <w:rPr>
          <w:sz w:val="28"/>
          <w:szCs w:val="28"/>
        </w:rPr>
        <w:tab/>
      </w:r>
      <w:r w:rsidR="00B11E98">
        <w:rPr>
          <w:sz w:val="28"/>
          <w:szCs w:val="28"/>
        </w:rPr>
        <w:tab/>
      </w:r>
      <w:r w:rsidR="00B11E98">
        <w:rPr>
          <w:sz w:val="28"/>
          <w:szCs w:val="28"/>
        </w:rPr>
        <w:tab/>
        <w:t xml:space="preserve">        А.А. </w:t>
      </w:r>
      <w:proofErr w:type="spellStart"/>
      <w:r w:rsidR="00B11E98">
        <w:rPr>
          <w:sz w:val="28"/>
          <w:szCs w:val="28"/>
        </w:rPr>
        <w:t>Богодистов</w:t>
      </w:r>
      <w:proofErr w:type="spellEnd"/>
    </w:p>
    <w:p w:rsidR="00B74318" w:rsidRDefault="00B74318" w:rsidP="008F7359">
      <w:pPr>
        <w:rPr>
          <w:sz w:val="28"/>
          <w:szCs w:val="28"/>
        </w:rPr>
      </w:pPr>
    </w:p>
    <w:p w:rsidR="00B74318" w:rsidRDefault="00B74318" w:rsidP="008F7359">
      <w:pPr>
        <w:rPr>
          <w:sz w:val="28"/>
          <w:szCs w:val="28"/>
        </w:rPr>
      </w:pPr>
    </w:p>
    <w:p w:rsidR="00B74318" w:rsidRDefault="00B74318" w:rsidP="008F7359">
      <w:pPr>
        <w:rPr>
          <w:sz w:val="28"/>
          <w:szCs w:val="28"/>
        </w:rPr>
      </w:pPr>
    </w:p>
    <w:p w:rsidR="00B74318" w:rsidRDefault="00B74318" w:rsidP="008F7359">
      <w:pPr>
        <w:rPr>
          <w:sz w:val="28"/>
          <w:szCs w:val="28"/>
        </w:rPr>
      </w:pPr>
    </w:p>
    <w:p w:rsidR="00B74318" w:rsidRDefault="00B74318" w:rsidP="008F7359">
      <w:pPr>
        <w:rPr>
          <w:sz w:val="28"/>
          <w:szCs w:val="28"/>
        </w:rPr>
      </w:pPr>
    </w:p>
    <w:p w:rsidR="00B74318" w:rsidRDefault="00B74318" w:rsidP="008F7359">
      <w:pPr>
        <w:rPr>
          <w:sz w:val="28"/>
          <w:szCs w:val="28"/>
        </w:rPr>
      </w:pPr>
    </w:p>
    <w:p w:rsidR="00733E30" w:rsidRDefault="00733E30" w:rsidP="008F7359">
      <w:pPr>
        <w:rPr>
          <w:sz w:val="28"/>
          <w:szCs w:val="28"/>
        </w:rPr>
      </w:pPr>
    </w:p>
    <w:p w:rsidR="003F06F3" w:rsidRDefault="003F06F3" w:rsidP="008F7359">
      <w:pPr>
        <w:rPr>
          <w:sz w:val="28"/>
          <w:szCs w:val="28"/>
        </w:rPr>
      </w:pPr>
    </w:p>
    <w:p w:rsidR="003F06F3" w:rsidRDefault="003F06F3" w:rsidP="008F7359">
      <w:pPr>
        <w:rPr>
          <w:sz w:val="28"/>
          <w:szCs w:val="28"/>
        </w:rPr>
      </w:pPr>
    </w:p>
    <w:p w:rsidR="00333903" w:rsidRPr="008F7359" w:rsidRDefault="00333903" w:rsidP="00333903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8F7359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333903" w:rsidRPr="008F7359" w:rsidRDefault="00333903" w:rsidP="00333903">
      <w:pPr>
        <w:jc w:val="center"/>
        <w:rPr>
          <w:sz w:val="28"/>
          <w:szCs w:val="28"/>
        </w:rPr>
      </w:pPr>
      <w:r w:rsidRPr="008F7359">
        <w:rPr>
          <w:sz w:val="28"/>
          <w:szCs w:val="28"/>
        </w:rPr>
        <w:t xml:space="preserve">проекта постановления администрации </w:t>
      </w:r>
    </w:p>
    <w:p w:rsidR="00333903" w:rsidRPr="008F7359" w:rsidRDefault="00333903" w:rsidP="00333903">
      <w:pPr>
        <w:jc w:val="center"/>
        <w:rPr>
          <w:sz w:val="28"/>
          <w:szCs w:val="28"/>
        </w:rPr>
      </w:pPr>
      <w:r w:rsidRPr="008F7359">
        <w:rPr>
          <w:sz w:val="28"/>
          <w:szCs w:val="28"/>
        </w:rPr>
        <w:t xml:space="preserve">муниципального образования город-курорт Геленджик </w:t>
      </w:r>
      <w:proofErr w:type="gramStart"/>
      <w:r w:rsidRPr="008F7359">
        <w:rPr>
          <w:sz w:val="28"/>
          <w:szCs w:val="28"/>
        </w:rPr>
        <w:t>от</w:t>
      </w:r>
      <w:proofErr w:type="gramEnd"/>
      <w:r w:rsidRPr="008F7359">
        <w:rPr>
          <w:sz w:val="28"/>
          <w:szCs w:val="28"/>
        </w:rPr>
        <w:t>____________________№________</w:t>
      </w:r>
    </w:p>
    <w:p w:rsidR="008F7359" w:rsidRPr="008F7359" w:rsidRDefault="00B74318" w:rsidP="008F735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8F7359">
        <w:rPr>
          <w:rFonts w:ascii="Times New Roman" w:hAnsi="Times New Roman" w:cs="Times New Roman"/>
          <w:sz w:val="28"/>
          <w:szCs w:val="28"/>
        </w:rPr>
        <w:t xml:space="preserve"> </w:t>
      </w:r>
      <w:r w:rsidR="008F7359" w:rsidRPr="008F7359">
        <w:rPr>
          <w:rFonts w:ascii="Times New Roman" w:hAnsi="Times New Roman" w:cs="Times New Roman"/>
          <w:sz w:val="28"/>
          <w:szCs w:val="28"/>
        </w:rPr>
        <w:t xml:space="preserve">«Об утверждении Порядка принятия решения о разработке, </w:t>
      </w:r>
    </w:p>
    <w:p w:rsidR="008F7359" w:rsidRPr="008F7359" w:rsidRDefault="008F7359" w:rsidP="008F735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8F7359">
        <w:rPr>
          <w:rFonts w:ascii="Times New Roman" w:hAnsi="Times New Roman" w:cs="Times New Roman"/>
          <w:sz w:val="28"/>
          <w:szCs w:val="28"/>
        </w:rPr>
        <w:t xml:space="preserve">формирования, реализации и оценки эффективности </w:t>
      </w:r>
    </w:p>
    <w:p w:rsidR="008F7359" w:rsidRPr="008F7359" w:rsidRDefault="008F7359" w:rsidP="008F735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8F7359">
        <w:rPr>
          <w:rFonts w:ascii="Times New Roman" w:hAnsi="Times New Roman" w:cs="Times New Roman"/>
          <w:sz w:val="28"/>
          <w:szCs w:val="28"/>
        </w:rPr>
        <w:t xml:space="preserve">реализации муниципальных программ </w:t>
      </w:r>
    </w:p>
    <w:p w:rsidR="00CB21C1" w:rsidRDefault="008F7359" w:rsidP="00CB21C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8F735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CB21C1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CB21C1" w:rsidRPr="00CB21C1">
        <w:rPr>
          <w:rFonts w:ascii="Times New Roman" w:hAnsi="Times New Roman" w:cs="Times New Roman"/>
          <w:sz w:val="28"/>
          <w:szCs w:val="28"/>
        </w:rPr>
        <w:t xml:space="preserve"> и о признании</w:t>
      </w:r>
    </w:p>
    <w:p w:rsidR="00CB21C1" w:rsidRPr="00CB21C1" w:rsidRDefault="00CB21C1" w:rsidP="00CB21C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B21C1">
        <w:rPr>
          <w:rFonts w:ascii="Times New Roman" w:hAnsi="Times New Roman" w:cs="Times New Roman"/>
          <w:sz w:val="28"/>
          <w:szCs w:val="28"/>
        </w:rPr>
        <w:t xml:space="preserve"> утратившими силу некоторых правовых актов администрации </w:t>
      </w:r>
    </w:p>
    <w:p w:rsidR="008F7359" w:rsidRPr="00CB21C1" w:rsidRDefault="00CB21C1" w:rsidP="00CB21C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B21C1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8F7359" w:rsidRPr="00CB21C1">
        <w:rPr>
          <w:rFonts w:ascii="Times New Roman" w:hAnsi="Times New Roman" w:cs="Times New Roman"/>
          <w:sz w:val="28"/>
          <w:szCs w:val="28"/>
        </w:rPr>
        <w:t>»</w:t>
      </w:r>
    </w:p>
    <w:p w:rsidR="00333903" w:rsidRDefault="00333903" w:rsidP="00333903">
      <w:pPr>
        <w:jc w:val="center"/>
        <w:rPr>
          <w:sz w:val="28"/>
          <w:szCs w:val="28"/>
        </w:rPr>
      </w:pPr>
    </w:p>
    <w:p w:rsidR="00B74318" w:rsidRPr="008F7359" w:rsidRDefault="00B74318" w:rsidP="00333903">
      <w:pPr>
        <w:jc w:val="center"/>
        <w:rPr>
          <w:sz w:val="28"/>
          <w:szCs w:val="28"/>
        </w:rPr>
      </w:pPr>
    </w:p>
    <w:p w:rsidR="00333903" w:rsidRPr="008F7359" w:rsidRDefault="00333903" w:rsidP="00333903">
      <w:pPr>
        <w:rPr>
          <w:sz w:val="28"/>
          <w:szCs w:val="28"/>
        </w:rPr>
      </w:pPr>
      <w:r w:rsidRPr="008F7359">
        <w:rPr>
          <w:sz w:val="28"/>
          <w:szCs w:val="28"/>
        </w:rPr>
        <w:t>Проект подготовлен и внесен:</w:t>
      </w:r>
    </w:p>
    <w:p w:rsidR="00333903" w:rsidRPr="008F7359" w:rsidRDefault="00333903" w:rsidP="00333903">
      <w:pPr>
        <w:tabs>
          <w:tab w:val="left" w:pos="4820"/>
        </w:tabs>
        <w:rPr>
          <w:sz w:val="28"/>
          <w:szCs w:val="28"/>
        </w:rPr>
      </w:pPr>
      <w:r w:rsidRPr="008F7359">
        <w:rPr>
          <w:sz w:val="28"/>
          <w:szCs w:val="28"/>
        </w:rPr>
        <w:t xml:space="preserve">Управлением экономики </w:t>
      </w:r>
    </w:p>
    <w:p w:rsidR="00333903" w:rsidRPr="008F7359" w:rsidRDefault="00333903" w:rsidP="00333903">
      <w:pPr>
        <w:rPr>
          <w:sz w:val="28"/>
          <w:szCs w:val="28"/>
        </w:rPr>
      </w:pPr>
      <w:r w:rsidRPr="008F7359">
        <w:rPr>
          <w:sz w:val="28"/>
          <w:szCs w:val="28"/>
        </w:rPr>
        <w:t xml:space="preserve">администрации </w:t>
      </w:r>
      <w:proofErr w:type="gramStart"/>
      <w:r w:rsidRPr="008F7359">
        <w:rPr>
          <w:sz w:val="28"/>
          <w:szCs w:val="28"/>
        </w:rPr>
        <w:t>муниципального</w:t>
      </w:r>
      <w:proofErr w:type="gramEnd"/>
      <w:r w:rsidRPr="008F7359">
        <w:rPr>
          <w:sz w:val="28"/>
          <w:szCs w:val="28"/>
        </w:rPr>
        <w:t xml:space="preserve"> </w:t>
      </w:r>
    </w:p>
    <w:p w:rsidR="00333903" w:rsidRPr="008F7359" w:rsidRDefault="00333903" w:rsidP="00333903">
      <w:pPr>
        <w:rPr>
          <w:sz w:val="28"/>
          <w:szCs w:val="28"/>
        </w:rPr>
      </w:pPr>
      <w:r w:rsidRPr="008F7359">
        <w:rPr>
          <w:sz w:val="28"/>
          <w:szCs w:val="28"/>
        </w:rPr>
        <w:t>образования город-курорт Геленджик</w:t>
      </w:r>
    </w:p>
    <w:p w:rsidR="00333903" w:rsidRDefault="00184207" w:rsidP="0033390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333903" w:rsidRPr="008F7359">
        <w:rPr>
          <w:sz w:val="28"/>
          <w:szCs w:val="28"/>
        </w:rPr>
        <w:t xml:space="preserve">ачальник  управления                             </w:t>
      </w:r>
      <w:r>
        <w:rPr>
          <w:sz w:val="28"/>
          <w:szCs w:val="28"/>
        </w:rPr>
        <w:t xml:space="preserve">  </w:t>
      </w:r>
      <w:r w:rsidR="00333903" w:rsidRPr="008F7359">
        <w:rPr>
          <w:sz w:val="28"/>
          <w:szCs w:val="28"/>
        </w:rPr>
        <w:t xml:space="preserve">       </w:t>
      </w:r>
      <w:r w:rsidR="00E63E04">
        <w:rPr>
          <w:sz w:val="28"/>
          <w:szCs w:val="28"/>
        </w:rPr>
        <w:t xml:space="preserve">                            </w:t>
      </w:r>
      <w:r w:rsidR="00333903" w:rsidRPr="008F7359">
        <w:rPr>
          <w:sz w:val="28"/>
          <w:szCs w:val="28"/>
        </w:rPr>
        <w:t xml:space="preserve">     </w:t>
      </w:r>
      <w:r w:rsidR="00E63E04">
        <w:rPr>
          <w:sz w:val="28"/>
          <w:szCs w:val="28"/>
        </w:rPr>
        <w:t>А.</w:t>
      </w:r>
      <w:r>
        <w:rPr>
          <w:sz w:val="28"/>
          <w:szCs w:val="28"/>
        </w:rPr>
        <w:t xml:space="preserve">К. </w:t>
      </w:r>
      <w:proofErr w:type="spellStart"/>
      <w:r>
        <w:rPr>
          <w:sz w:val="28"/>
          <w:szCs w:val="28"/>
        </w:rPr>
        <w:t>Ананиади</w:t>
      </w:r>
      <w:proofErr w:type="spellEnd"/>
    </w:p>
    <w:p w:rsidR="00E63E04" w:rsidRPr="008F7359" w:rsidRDefault="00E63E04" w:rsidP="00333903">
      <w:pPr>
        <w:rPr>
          <w:sz w:val="28"/>
          <w:szCs w:val="28"/>
        </w:rPr>
      </w:pPr>
    </w:p>
    <w:p w:rsidR="00333903" w:rsidRDefault="00333903" w:rsidP="00333903">
      <w:pPr>
        <w:rPr>
          <w:sz w:val="28"/>
          <w:szCs w:val="28"/>
        </w:rPr>
      </w:pPr>
      <w:r w:rsidRPr="008F7359">
        <w:rPr>
          <w:sz w:val="28"/>
          <w:szCs w:val="28"/>
        </w:rPr>
        <w:t>Проект согласован:</w:t>
      </w:r>
    </w:p>
    <w:p w:rsidR="00333903" w:rsidRPr="008F7359" w:rsidRDefault="000322EE" w:rsidP="0033390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333903" w:rsidRPr="008F7359">
        <w:rPr>
          <w:sz w:val="28"/>
          <w:szCs w:val="28"/>
        </w:rPr>
        <w:t xml:space="preserve">ачальник правового управления </w:t>
      </w:r>
    </w:p>
    <w:p w:rsidR="00333903" w:rsidRPr="008F7359" w:rsidRDefault="00333903" w:rsidP="00333903">
      <w:pPr>
        <w:rPr>
          <w:sz w:val="28"/>
          <w:szCs w:val="28"/>
        </w:rPr>
      </w:pPr>
      <w:r w:rsidRPr="008F7359">
        <w:rPr>
          <w:sz w:val="28"/>
          <w:szCs w:val="28"/>
        </w:rPr>
        <w:t xml:space="preserve">администрации </w:t>
      </w:r>
      <w:proofErr w:type="gramStart"/>
      <w:r w:rsidRPr="008F7359">
        <w:rPr>
          <w:sz w:val="28"/>
          <w:szCs w:val="28"/>
        </w:rPr>
        <w:t>муниципального</w:t>
      </w:r>
      <w:proofErr w:type="gramEnd"/>
      <w:r w:rsidRPr="008F7359">
        <w:rPr>
          <w:sz w:val="28"/>
          <w:szCs w:val="28"/>
        </w:rPr>
        <w:t xml:space="preserve"> </w:t>
      </w:r>
    </w:p>
    <w:p w:rsidR="00333903" w:rsidRPr="008F7359" w:rsidRDefault="00333903" w:rsidP="00333903">
      <w:pPr>
        <w:rPr>
          <w:sz w:val="28"/>
          <w:szCs w:val="28"/>
        </w:rPr>
      </w:pPr>
      <w:r w:rsidRPr="008F7359">
        <w:rPr>
          <w:sz w:val="28"/>
          <w:szCs w:val="28"/>
        </w:rPr>
        <w:t xml:space="preserve">образования город-курорт Геленджик                                </w:t>
      </w:r>
      <w:r w:rsidR="0084052B" w:rsidRPr="008F7359">
        <w:rPr>
          <w:sz w:val="28"/>
          <w:szCs w:val="28"/>
        </w:rPr>
        <w:t xml:space="preserve">            </w:t>
      </w:r>
      <w:r w:rsidR="008F7359">
        <w:rPr>
          <w:sz w:val="28"/>
          <w:szCs w:val="28"/>
        </w:rPr>
        <w:t xml:space="preserve">    </w:t>
      </w:r>
      <w:r w:rsidR="00E03298">
        <w:rPr>
          <w:sz w:val="28"/>
          <w:szCs w:val="28"/>
        </w:rPr>
        <w:t xml:space="preserve">И.В. </w:t>
      </w:r>
      <w:proofErr w:type="spellStart"/>
      <w:r w:rsidR="00E03298">
        <w:rPr>
          <w:sz w:val="28"/>
          <w:szCs w:val="28"/>
        </w:rPr>
        <w:t>Гребеник</w:t>
      </w:r>
      <w:proofErr w:type="spellEnd"/>
    </w:p>
    <w:p w:rsidR="00333903" w:rsidRPr="008F7359" w:rsidRDefault="00333903" w:rsidP="00333903">
      <w:pPr>
        <w:rPr>
          <w:sz w:val="28"/>
          <w:szCs w:val="28"/>
        </w:rPr>
      </w:pPr>
    </w:p>
    <w:p w:rsidR="00333903" w:rsidRPr="008F7359" w:rsidRDefault="005F76DA" w:rsidP="00333903">
      <w:pPr>
        <w:rPr>
          <w:sz w:val="28"/>
          <w:szCs w:val="28"/>
        </w:rPr>
      </w:pPr>
      <w:r w:rsidRPr="008F7359">
        <w:rPr>
          <w:sz w:val="28"/>
          <w:szCs w:val="28"/>
        </w:rPr>
        <w:t xml:space="preserve">Начальник </w:t>
      </w:r>
      <w:r w:rsidR="00333903" w:rsidRPr="008F7359">
        <w:rPr>
          <w:sz w:val="28"/>
          <w:szCs w:val="28"/>
        </w:rPr>
        <w:t>финансового управления</w:t>
      </w:r>
    </w:p>
    <w:p w:rsidR="00333903" w:rsidRPr="008F7359" w:rsidRDefault="00333903" w:rsidP="00333903">
      <w:pPr>
        <w:rPr>
          <w:sz w:val="28"/>
          <w:szCs w:val="28"/>
        </w:rPr>
      </w:pPr>
      <w:r w:rsidRPr="008F7359">
        <w:rPr>
          <w:sz w:val="28"/>
          <w:szCs w:val="28"/>
        </w:rPr>
        <w:t xml:space="preserve">администрации </w:t>
      </w:r>
      <w:proofErr w:type="gramStart"/>
      <w:r w:rsidRPr="008F7359">
        <w:rPr>
          <w:sz w:val="28"/>
          <w:szCs w:val="28"/>
        </w:rPr>
        <w:t>муниципального</w:t>
      </w:r>
      <w:proofErr w:type="gramEnd"/>
      <w:r w:rsidRPr="008F7359">
        <w:rPr>
          <w:sz w:val="28"/>
          <w:szCs w:val="28"/>
        </w:rPr>
        <w:t xml:space="preserve"> </w:t>
      </w:r>
    </w:p>
    <w:p w:rsidR="00333903" w:rsidRPr="008F7359" w:rsidRDefault="00333903" w:rsidP="00333903">
      <w:pPr>
        <w:rPr>
          <w:sz w:val="28"/>
          <w:szCs w:val="28"/>
        </w:rPr>
      </w:pPr>
      <w:r w:rsidRPr="008F7359">
        <w:rPr>
          <w:sz w:val="28"/>
          <w:szCs w:val="28"/>
        </w:rPr>
        <w:t xml:space="preserve">образования город-курорт Геленджик                                              </w:t>
      </w:r>
      <w:r w:rsidR="00D85086" w:rsidRPr="008F7359">
        <w:rPr>
          <w:sz w:val="28"/>
          <w:szCs w:val="28"/>
        </w:rPr>
        <w:t xml:space="preserve"> </w:t>
      </w:r>
      <w:r w:rsidR="00E63E04">
        <w:rPr>
          <w:sz w:val="28"/>
          <w:szCs w:val="28"/>
        </w:rPr>
        <w:t xml:space="preserve">   Ю.Г. Кациди</w:t>
      </w:r>
    </w:p>
    <w:p w:rsidR="00411127" w:rsidRPr="008F7359" w:rsidRDefault="00411127" w:rsidP="00333903">
      <w:pPr>
        <w:rPr>
          <w:sz w:val="28"/>
          <w:szCs w:val="28"/>
        </w:rPr>
      </w:pPr>
    </w:p>
    <w:p w:rsidR="004249E8" w:rsidRDefault="004249E8" w:rsidP="004249E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4249E8" w:rsidRDefault="004249E8" w:rsidP="004249E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председателя </w:t>
      </w:r>
      <w:proofErr w:type="gramStart"/>
      <w:r>
        <w:rPr>
          <w:sz w:val="28"/>
          <w:szCs w:val="28"/>
        </w:rPr>
        <w:t>Контрольно-счетной</w:t>
      </w:r>
      <w:proofErr w:type="gramEnd"/>
    </w:p>
    <w:p w:rsidR="004249E8" w:rsidRDefault="004249E8" w:rsidP="004249E8">
      <w:pPr>
        <w:rPr>
          <w:sz w:val="28"/>
          <w:szCs w:val="28"/>
        </w:rPr>
      </w:pPr>
      <w:r>
        <w:rPr>
          <w:sz w:val="28"/>
          <w:szCs w:val="28"/>
        </w:rPr>
        <w:t xml:space="preserve">палаты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4249E8" w:rsidRDefault="004249E8" w:rsidP="004249E8">
      <w:pPr>
        <w:rPr>
          <w:sz w:val="28"/>
          <w:szCs w:val="28"/>
        </w:rPr>
      </w:pPr>
      <w:r>
        <w:rPr>
          <w:sz w:val="28"/>
          <w:szCs w:val="28"/>
        </w:rPr>
        <w:t>образования город-курорт Геленджик</w:t>
      </w:r>
      <w:r>
        <w:rPr>
          <w:sz w:val="28"/>
          <w:szCs w:val="28"/>
        </w:rPr>
        <w:tab/>
        <w:t xml:space="preserve">                                                 И.Т. </w:t>
      </w:r>
      <w:proofErr w:type="spellStart"/>
      <w:r>
        <w:rPr>
          <w:sz w:val="28"/>
          <w:szCs w:val="28"/>
        </w:rPr>
        <w:t>Курц</w:t>
      </w:r>
      <w:proofErr w:type="spellEnd"/>
    </w:p>
    <w:p w:rsidR="004249E8" w:rsidRDefault="004249E8" w:rsidP="004249E8">
      <w:pPr>
        <w:rPr>
          <w:sz w:val="28"/>
          <w:szCs w:val="28"/>
        </w:rPr>
      </w:pPr>
    </w:p>
    <w:p w:rsidR="002D5254" w:rsidRDefault="002D5254" w:rsidP="00333903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2D5254" w:rsidRDefault="002D5254" w:rsidP="00333903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город-курорт Геленджик                                            В.В. </w:t>
      </w:r>
      <w:proofErr w:type="spellStart"/>
      <w:r>
        <w:rPr>
          <w:sz w:val="28"/>
          <w:szCs w:val="28"/>
        </w:rPr>
        <w:t>Черноситов</w:t>
      </w:r>
      <w:proofErr w:type="spellEnd"/>
    </w:p>
    <w:p w:rsidR="002D5254" w:rsidRPr="008F7359" w:rsidRDefault="002D5254" w:rsidP="00333903">
      <w:pPr>
        <w:rPr>
          <w:sz w:val="28"/>
          <w:szCs w:val="28"/>
        </w:rPr>
      </w:pPr>
    </w:p>
    <w:p w:rsidR="00333903" w:rsidRPr="008F7359" w:rsidRDefault="002D5254" w:rsidP="00333903">
      <w:pPr>
        <w:rPr>
          <w:sz w:val="28"/>
          <w:szCs w:val="28"/>
        </w:rPr>
      </w:pPr>
      <w:r>
        <w:rPr>
          <w:sz w:val="28"/>
          <w:szCs w:val="28"/>
        </w:rPr>
        <w:t>Первый</w:t>
      </w:r>
      <w:r w:rsidR="00333903" w:rsidRPr="008F7359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ь</w:t>
      </w:r>
      <w:r w:rsidR="00333903" w:rsidRPr="008F7359">
        <w:rPr>
          <w:sz w:val="28"/>
          <w:szCs w:val="28"/>
        </w:rPr>
        <w:t xml:space="preserve"> главы</w:t>
      </w:r>
    </w:p>
    <w:p w:rsidR="00333903" w:rsidRPr="008F7359" w:rsidRDefault="00333903" w:rsidP="00333903">
      <w:pPr>
        <w:rPr>
          <w:sz w:val="28"/>
          <w:szCs w:val="28"/>
        </w:rPr>
      </w:pPr>
      <w:r w:rsidRPr="008F7359">
        <w:rPr>
          <w:sz w:val="28"/>
          <w:szCs w:val="28"/>
        </w:rPr>
        <w:t>муниципального образования</w:t>
      </w:r>
    </w:p>
    <w:p w:rsidR="00333903" w:rsidRPr="008F7359" w:rsidRDefault="00333903" w:rsidP="00333903">
      <w:pPr>
        <w:rPr>
          <w:sz w:val="28"/>
          <w:szCs w:val="28"/>
        </w:rPr>
      </w:pPr>
      <w:r w:rsidRPr="008F7359">
        <w:rPr>
          <w:sz w:val="28"/>
          <w:szCs w:val="28"/>
        </w:rPr>
        <w:t>город-курорт Геленджик</w:t>
      </w:r>
      <w:r w:rsidRPr="008F7359">
        <w:rPr>
          <w:sz w:val="28"/>
          <w:szCs w:val="28"/>
        </w:rPr>
        <w:tab/>
      </w:r>
      <w:r w:rsidRPr="008F7359">
        <w:rPr>
          <w:sz w:val="28"/>
          <w:szCs w:val="28"/>
        </w:rPr>
        <w:tab/>
      </w:r>
      <w:r w:rsidRPr="008F7359">
        <w:rPr>
          <w:sz w:val="28"/>
          <w:szCs w:val="28"/>
        </w:rPr>
        <w:tab/>
      </w:r>
      <w:r w:rsidR="00B11E98" w:rsidRPr="008F7359">
        <w:rPr>
          <w:sz w:val="28"/>
          <w:szCs w:val="28"/>
        </w:rPr>
        <w:tab/>
      </w:r>
      <w:r w:rsidRPr="008F7359">
        <w:rPr>
          <w:sz w:val="28"/>
          <w:szCs w:val="28"/>
        </w:rPr>
        <w:t xml:space="preserve"> </w:t>
      </w:r>
      <w:r w:rsidR="00B11E98" w:rsidRPr="008F7359">
        <w:rPr>
          <w:sz w:val="28"/>
          <w:szCs w:val="28"/>
        </w:rPr>
        <w:t xml:space="preserve"> </w:t>
      </w:r>
      <w:r w:rsidR="00B11E98" w:rsidRPr="008F7359">
        <w:rPr>
          <w:sz w:val="28"/>
          <w:szCs w:val="28"/>
        </w:rPr>
        <w:tab/>
      </w:r>
      <w:r w:rsidR="00B11E98" w:rsidRPr="008F7359">
        <w:rPr>
          <w:sz w:val="28"/>
          <w:szCs w:val="28"/>
        </w:rPr>
        <w:tab/>
      </w:r>
      <w:r w:rsidR="00B11E98" w:rsidRPr="008F7359">
        <w:rPr>
          <w:sz w:val="28"/>
          <w:szCs w:val="28"/>
        </w:rPr>
        <w:tab/>
      </w:r>
      <w:r w:rsidR="00B11E98">
        <w:rPr>
          <w:sz w:val="28"/>
          <w:szCs w:val="28"/>
        </w:rPr>
        <w:t xml:space="preserve"> Д.В. Полуянов</w:t>
      </w:r>
    </w:p>
    <w:p w:rsidR="00333903" w:rsidRPr="008F7359" w:rsidRDefault="00333903" w:rsidP="00333903">
      <w:pPr>
        <w:rPr>
          <w:sz w:val="28"/>
          <w:szCs w:val="28"/>
        </w:rPr>
      </w:pPr>
    </w:p>
    <w:sectPr w:rsidR="00333903" w:rsidRPr="008F7359" w:rsidSect="00A85D57">
      <w:headerReference w:type="even" r:id="rId12"/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56F" w:rsidRDefault="0003556F" w:rsidP="005974D7">
      <w:r>
        <w:separator/>
      </w:r>
    </w:p>
  </w:endnote>
  <w:endnote w:type="continuationSeparator" w:id="0">
    <w:p w:rsidR="0003556F" w:rsidRDefault="0003556F" w:rsidP="00597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Times New Roman"/>
    <w:charset w:val="CC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56F" w:rsidRDefault="0003556F" w:rsidP="005974D7">
      <w:r>
        <w:separator/>
      </w:r>
    </w:p>
  </w:footnote>
  <w:footnote w:type="continuationSeparator" w:id="0">
    <w:p w:rsidR="0003556F" w:rsidRDefault="0003556F" w:rsidP="005974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BDC" w:rsidRDefault="00FD3BDC" w:rsidP="00DB6EF7">
    <w:pPr>
      <w:pStyle w:val="a8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FD3BDC" w:rsidRDefault="00FD3BD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BDC" w:rsidRDefault="00FD3BDC" w:rsidP="00DB6EF7">
    <w:pPr>
      <w:pStyle w:val="a8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4249E8">
      <w:rPr>
        <w:rStyle w:val="af3"/>
        <w:noProof/>
      </w:rPr>
      <w:t>4</w:t>
    </w:r>
    <w:r>
      <w:rPr>
        <w:rStyle w:val="af3"/>
      </w:rPr>
      <w:fldChar w:fldCharType="end"/>
    </w:r>
  </w:p>
  <w:p w:rsidR="00FD3BDC" w:rsidRDefault="00FD3BD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06234CC"/>
    <w:multiLevelType w:val="hybridMultilevel"/>
    <w:tmpl w:val="C2AE2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83D97"/>
    <w:multiLevelType w:val="hybridMultilevel"/>
    <w:tmpl w:val="25B61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707A1"/>
    <w:multiLevelType w:val="hybridMultilevel"/>
    <w:tmpl w:val="E75A2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7F5626"/>
    <w:multiLevelType w:val="hybridMultilevel"/>
    <w:tmpl w:val="441C6636"/>
    <w:lvl w:ilvl="0" w:tplc="27AC3F5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663411"/>
    <w:multiLevelType w:val="hybridMultilevel"/>
    <w:tmpl w:val="BD96B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52DCF"/>
    <w:multiLevelType w:val="multilevel"/>
    <w:tmpl w:val="1504B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EEE3ABC"/>
    <w:multiLevelType w:val="hybridMultilevel"/>
    <w:tmpl w:val="226AB3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85A2B39"/>
    <w:multiLevelType w:val="hybridMultilevel"/>
    <w:tmpl w:val="30E633EC"/>
    <w:lvl w:ilvl="0" w:tplc="80A22AF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BE660B1"/>
    <w:multiLevelType w:val="hybridMultilevel"/>
    <w:tmpl w:val="F76CAB4A"/>
    <w:lvl w:ilvl="0" w:tplc="961A068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2180FC4"/>
    <w:multiLevelType w:val="multilevel"/>
    <w:tmpl w:val="A05E9E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94F5653"/>
    <w:multiLevelType w:val="hybridMultilevel"/>
    <w:tmpl w:val="EED4E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0730FE"/>
    <w:multiLevelType w:val="hybridMultilevel"/>
    <w:tmpl w:val="E75A2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6"/>
  </w:num>
  <w:num w:numId="6">
    <w:abstractNumId w:val="8"/>
  </w:num>
  <w:num w:numId="7">
    <w:abstractNumId w:val="13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6"/>
  </w:num>
  <w:num w:numId="14">
    <w:abstractNumId w:val="12"/>
  </w:num>
  <w:num w:numId="15">
    <w:abstractNumId w:val="5"/>
  </w:num>
  <w:num w:numId="16">
    <w:abstractNumId w:val="10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3A"/>
    <w:rsid w:val="00002C8B"/>
    <w:rsid w:val="000063DE"/>
    <w:rsid w:val="00010551"/>
    <w:rsid w:val="00014B1E"/>
    <w:rsid w:val="0002324D"/>
    <w:rsid w:val="0003081B"/>
    <w:rsid w:val="00031DA2"/>
    <w:rsid w:val="000322EE"/>
    <w:rsid w:val="00033C6D"/>
    <w:rsid w:val="0003556F"/>
    <w:rsid w:val="00036061"/>
    <w:rsid w:val="0004436C"/>
    <w:rsid w:val="000613FC"/>
    <w:rsid w:val="00066247"/>
    <w:rsid w:val="00066E29"/>
    <w:rsid w:val="00072614"/>
    <w:rsid w:val="00074226"/>
    <w:rsid w:val="0008550A"/>
    <w:rsid w:val="00086059"/>
    <w:rsid w:val="00093E0E"/>
    <w:rsid w:val="0009607B"/>
    <w:rsid w:val="00096489"/>
    <w:rsid w:val="000B09CE"/>
    <w:rsid w:val="000C32D9"/>
    <w:rsid w:val="000C747F"/>
    <w:rsid w:val="000D2688"/>
    <w:rsid w:val="000E0C00"/>
    <w:rsid w:val="000F1DB0"/>
    <w:rsid w:val="000F7494"/>
    <w:rsid w:val="000F7BA5"/>
    <w:rsid w:val="000F7C45"/>
    <w:rsid w:val="00105EFC"/>
    <w:rsid w:val="00124387"/>
    <w:rsid w:val="0013161D"/>
    <w:rsid w:val="00131C21"/>
    <w:rsid w:val="0013431A"/>
    <w:rsid w:val="0014624E"/>
    <w:rsid w:val="00150178"/>
    <w:rsid w:val="0015052C"/>
    <w:rsid w:val="0015432C"/>
    <w:rsid w:val="00165417"/>
    <w:rsid w:val="00184207"/>
    <w:rsid w:val="001933DA"/>
    <w:rsid w:val="001A608B"/>
    <w:rsid w:val="001B2607"/>
    <w:rsid w:val="001C1DA2"/>
    <w:rsid w:val="001D2A34"/>
    <w:rsid w:val="001D3A51"/>
    <w:rsid w:val="001F1D00"/>
    <w:rsid w:val="00205E05"/>
    <w:rsid w:val="00215C7A"/>
    <w:rsid w:val="00223BB6"/>
    <w:rsid w:val="00234014"/>
    <w:rsid w:val="00250791"/>
    <w:rsid w:val="002574D9"/>
    <w:rsid w:val="00257AB1"/>
    <w:rsid w:val="00260C30"/>
    <w:rsid w:val="00262D1E"/>
    <w:rsid w:val="00271612"/>
    <w:rsid w:val="00272AEA"/>
    <w:rsid w:val="00282328"/>
    <w:rsid w:val="00282850"/>
    <w:rsid w:val="0028767F"/>
    <w:rsid w:val="00291B3D"/>
    <w:rsid w:val="00292317"/>
    <w:rsid w:val="002B119E"/>
    <w:rsid w:val="002B135C"/>
    <w:rsid w:val="002B1FE8"/>
    <w:rsid w:val="002B5EA5"/>
    <w:rsid w:val="002C0A07"/>
    <w:rsid w:val="002C2BBB"/>
    <w:rsid w:val="002D5254"/>
    <w:rsid w:val="002E07B1"/>
    <w:rsid w:val="002E3044"/>
    <w:rsid w:val="002E37FE"/>
    <w:rsid w:val="002F0252"/>
    <w:rsid w:val="002F0DB2"/>
    <w:rsid w:val="002F3FD5"/>
    <w:rsid w:val="002F6EE9"/>
    <w:rsid w:val="003006EF"/>
    <w:rsid w:val="00325176"/>
    <w:rsid w:val="003334C7"/>
    <w:rsid w:val="00333903"/>
    <w:rsid w:val="00333AFB"/>
    <w:rsid w:val="00341E09"/>
    <w:rsid w:val="003442FB"/>
    <w:rsid w:val="00346AC9"/>
    <w:rsid w:val="0035149F"/>
    <w:rsid w:val="00357056"/>
    <w:rsid w:val="00360FDF"/>
    <w:rsid w:val="00363DAB"/>
    <w:rsid w:val="003672C6"/>
    <w:rsid w:val="003727B8"/>
    <w:rsid w:val="00373061"/>
    <w:rsid w:val="003826F8"/>
    <w:rsid w:val="00382F78"/>
    <w:rsid w:val="003938FA"/>
    <w:rsid w:val="003B47B2"/>
    <w:rsid w:val="003B5896"/>
    <w:rsid w:val="003B7886"/>
    <w:rsid w:val="003C2747"/>
    <w:rsid w:val="003C705C"/>
    <w:rsid w:val="003E4A2D"/>
    <w:rsid w:val="003F06F3"/>
    <w:rsid w:val="00411127"/>
    <w:rsid w:val="00414603"/>
    <w:rsid w:val="00414642"/>
    <w:rsid w:val="00417612"/>
    <w:rsid w:val="004249E8"/>
    <w:rsid w:val="00430968"/>
    <w:rsid w:val="00433D20"/>
    <w:rsid w:val="004371DD"/>
    <w:rsid w:val="00441FBE"/>
    <w:rsid w:val="00446B18"/>
    <w:rsid w:val="004552C3"/>
    <w:rsid w:val="00456E1F"/>
    <w:rsid w:val="0046035D"/>
    <w:rsid w:val="0046232D"/>
    <w:rsid w:val="00463619"/>
    <w:rsid w:val="004818BA"/>
    <w:rsid w:val="00481F5A"/>
    <w:rsid w:val="00482358"/>
    <w:rsid w:val="0049268D"/>
    <w:rsid w:val="004C66F0"/>
    <w:rsid w:val="004D207B"/>
    <w:rsid w:val="004D367C"/>
    <w:rsid w:val="004D597C"/>
    <w:rsid w:val="004E3CCF"/>
    <w:rsid w:val="004E4112"/>
    <w:rsid w:val="004E4115"/>
    <w:rsid w:val="004E5D44"/>
    <w:rsid w:val="004E7E9E"/>
    <w:rsid w:val="004F14B6"/>
    <w:rsid w:val="004F2EC4"/>
    <w:rsid w:val="0050341F"/>
    <w:rsid w:val="00507710"/>
    <w:rsid w:val="00527D31"/>
    <w:rsid w:val="005308EF"/>
    <w:rsid w:val="00534A15"/>
    <w:rsid w:val="005400C1"/>
    <w:rsid w:val="0054055E"/>
    <w:rsid w:val="0054388C"/>
    <w:rsid w:val="005472FF"/>
    <w:rsid w:val="00555536"/>
    <w:rsid w:val="005678C2"/>
    <w:rsid w:val="005974D7"/>
    <w:rsid w:val="005A1FFD"/>
    <w:rsid w:val="005C085D"/>
    <w:rsid w:val="005C68FB"/>
    <w:rsid w:val="005D243A"/>
    <w:rsid w:val="005E5F49"/>
    <w:rsid w:val="005F76DA"/>
    <w:rsid w:val="0060029C"/>
    <w:rsid w:val="00611138"/>
    <w:rsid w:val="00617A3B"/>
    <w:rsid w:val="006432A6"/>
    <w:rsid w:val="00646C74"/>
    <w:rsid w:val="00653A1F"/>
    <w:rsid w:val="0065781C"/>
    <w:rsid w:val="00665072"/>
    <w:rsid w:val="00666254"/>
    <w:rsid w:val="00671ADC"/>
    <w:rsid w:val="006802E5"/>
    <w:rsid w:val="00680C71"/>
    <w:rsid w:val="00680E76"/>
    <w:rsid w:val="0068272A"/>
    <w:rsid w:val="00697C83"/>
    <w:rsid w:val="006A287A"/>
    <w:rsid w:val="006B02DA"/>
    <w:rsid w:val="006B1E77"/>
    <w:rsid w:val="006B301A"/>
    <w:rsid w:val="006B77AE"/>
    <w:rsid w:val="006D3D7E"/>
    <w:rsid w:val="006E2589"/>
    <w:rsid w:val="006E3C31"/>
    <w:rsid w:val="006F2D3C"/>
    <w:rsid w:val="007052DA"/>
    <w:rsid w:val="007122E4"/>
    <w:rsid w:val="00714116"/>
    <w:rsid w:val="00714A40"/>
    <w:rsid w:val="00730C7C"/>
    <w:rsid w:val="00732EE3"/>
    <w:rsid w:val="00733E30"/>
    <w:rsid w:val="0073402D"/>
    <w:rsid w:val="00736CE0"/>
    <w:rsid w:val="00740FE4"/>
    <w:rsid w:val="007422E5"/>
    <w:rsid w:val="00742D5D"/>
    <w:rsid w:val="007506FD"/>
    <w:rsid w:val="00750F4F"/>
    <w:rsid w:val="0075257F"/>
    <w:rsid w:val="00757645"/>
    <w:rsid w:val="0077689B"/>
    <w:rsid w:val="00776BAF"/>
    <w:rsid w:val="00777D36"/>
    <w:rsid w:val="007B104F"/>
    <w:rsid w:val="007B2D42"/>
    <w:rsid w:val="007B6B9C"/>
    <w:rsid w:val="007F76C3"/>
    <w:rsid w:val="0080101B"/>
    <w:rsid w:val="00812081"/>
    <w:rsid w:val="00822B8D"/>
    <w:rsid w:val="00825C9C"/>
    <w:rsid w:val="00827ECE"/>
    <w:rsid w:val="008301EC"/>
    <w:rsid w:val="00832707"/>
    <w:rsid w:val="00836369"/>
    <w:rsid w:val="0084052B"/>
    <w:rsid w:val="00842632"/>
    <w:rsid w:val="00872735"/>
    <w:rsid w:val="008733DB"/>
    <w:rsid w:val="008859E1"/>
    <w:rsid w:val="008929B3"/>
    <w:rsid w:val="008A779C"/>
    <w:rsid w:val="008C2FFE"/>
    <w:rsid w:val="008C43AA"/>
    <w:rsid w:val="008C4A05"/>
    <w:rsid w:val="008F7359"/>
    <w:rsid w:val="00905EC3"/>
    <w:rsid w:val="00913AC8"/>
    <w:rsid w:val="009160C1"/>
    <w:rsid w:val="00916306"/>
    <w:rsid w:val="00916794"/>
    <w:rsid w:val="0092464D"/>
    <w:rsid w:val="00930EB9"/>
    <w:rsid w:val="00932DBF"/>
    <w:rsid w:val="00947934"/>
    <w:rsid w:val="00950C8D"/>
    <w:rsid w:val="00953F3B"/>
    <w:rsid w:val="00956041"/>
    <w:rsid w:val="0095754B"/>
    <w:rsid w:val="00963481"/>
    <w:rsid w:val="009726B5"/>
    <w:rsid w:val="00983077"/>
    <w:rsid w:val="009833F9"/>
    <w:rsid w:val="009975BC"/>
    <w:rsid w:val="009B130C"/>
    <w:rsid w:val="009B5FBC"/>
    <w:rsid w:val="009D1950"/>
    <w:rsid w:val="009D472C"/>
    <w:rsid w:val="009E0299"/>
    <w:rsid w:val="009E067B"/>
    <w:rsid w:val="009E3796"/>
    <w:rsid w:val="009E6C6B"/>
    <w:rsid w:val="009F242D"/>
    <w:rsid w:val="009F329C"/>
    <w:rsid w:val="00A01D93"/>
    <w:rsid w:val="00A122F7"/>
    <w:rsid w:val="00A22A45"/>
    <w:rsid w:val="00A265A9"/>
    <w:rsid w:val="00A26EBB"/>
    <w:rsid w:val="00A31BA5"/>
    <w:rsid w:val="00A3409F"/>
    <w:rsid w:val="00A40589"/>
    <w:rsid w:val="00A661F5"/>
    <w:rsid w:val="00A734E9"/>
    <w:rsid w:val="00A75E20"/>
    <w:rsid w:val="00A82E24"/>
    <w:rsid w:val="00A85D57"/>
    <w:rsid w:val="00A9487F"/>
    <w:rsid w:val="00AC17C9"/>
    <w:rsid w:val="00AC3E4C"/>
    <w:rsid w:val="00AC5F64"/>
    <w:rsid w:val="00AD0ECE"/>
    <w:rsid w:val="00AD2D94"/>
    <w:rsid w:val="00AE1C57"/>
    <w:rsid w:val="00AE2CEA"/>
    <w:rsid w:val="00AF39BA"/>
    <w:rsid w:val="00AF5039"/>
    <w:rsid w:val="00B00377"/>
    <w:rsid w:val="00B0349F"/>
    <w:rsid w:val="00B11E98"/>
    <w:rsid w:val="00B1714D"/>
    <w:rsid w:val="00B23077"/>
    <w:rsid w:val="00B2665E"/>
    <w:rsid w:val="00B27AFF"/>
    <w:rsid w:val="00B32B77"/>
    <w:rsid w:val="00B43A68"/>
    <w:rsid w:val="00B52E8E"/>
    <w:rsid w:val="00B55313"/>
    <w:rsid w:val="00B553E5"/>
    <w:rsid w:val="00B55A5D"/>
    <w:rsid w:val="00B61C93"/>
    <w:rsid w:val="00B654F0"/>
    <w:rsid w:val="00B656D3"/>
    <w:rsid w:val="00B667AA"/>
    <w:rsid w:val="00B74318"/>
    <w:rsid w:val="00B80DDD"/>
    <w:rsid w:val="00B81C14"/>
    <w:rsid w:val="00B83606"/>
    <w:rsid w:val="00B83C58"/>
    <w:rsid w:val="00B95C1E"/>
    <w:rsid w:val="00BE0907"/>
    <w:rsid w:val="00BE7454"/>
    <w:rsid w:val="00BF3AB4"/>
    <w:rsid w:val="00BF7BAA"/>
    <w:rsid w:val="00C165DC"/>
    <w:rsid w:val="00C177CD"/>
    <w:rsid w:val="00C2037C"/>
    <w:rsid w:val="00C304B1"/>
    <w:rsid w:val="00C342E2"/>
    <w:rsid w:val="00C41693"/>
    <w:rsid w:val="00C4656D"/>
    <w:rsid w:val="00C54089"/>
    <w:rsid w:val="00C706F4"/>
    <w:rsid w:val="00C743DC"/>
    <w:rsid w:val="00C80B51"/>
    <w:rsid w:val="00C8563B"/>
    <w:rsid w:val="00C90453"/>
    <w:rsid w:val="00C932D5"/>
    <w:rsid w:val="00CA0ED1"/>
    <w:rsid w:val="00CA46F8"/>
    <w:rsid w:val="00CB21C1"/>
    <w:rsid w:val="00CE466B"/>
    <w:rsid w:val="00D3796A"/>
    <w:rsid w:val="00D46470"/>
    <w:rsid w:val="00D47D29"/>
    <w:rsid w:val="00D52C10"/>
    <w:rsid w:val="00D641E5"/>
    <w:rsid w:val="00D664CF"/>
    <w:rsid w:val="00D77DE1"/>
    <w:rsid w:val="00D81291"/>
    <w:rsid w:val="00D85086"/>
    <w:rsid w:val="00D85CDD"/>
    <w:rsid w:val="00DA328F"/>
    <w:rsid w:val="00DA5D4F"/>
    <w:rsid w:val="00DA6DA0"/>
    <w:rsid w:val="00DB0A27"/>
    <w:rsid w:val="00DB6EF7"/>
    <w:rsid w:val="00DB7AD5"/>
    <w:rsid w:val="00DC46D1"/>
    <w:rsid w:val="00DC472A"/>
    <w:rsid w:val="00DC54B0"/>
    <w:rsid w:val="00DE6A12"/>
    <w:rsid w:val="00DF20E5"/>
    <w:rsid w:val="00E03298"/>
    <w:rsid w:val="00E07390"/>
    <w:rsid w:val="00E10805"/>
    <w:rsid w:val="00E169E9"/>
    <w:rsid w:val="00E205AC"/>
    <w:rsid w:val="00E23E0D"/>
    <w:rsid w:val="00E24DBB"/>
    <w:rsid w:val="00E342D5"/>
    <w:rsid w:val="00E60911"/>
    <w:rsid w:val="00E63E04"/>
    <w:rsid w:val="00E7311D"/>
    <w:rsid w:val="00E82CA6"/>
    <w:rsid w:val="00E92818"/>
    <w:rsid w:val="00EA06A4"/>
    <w:rsid w:val="00EA4FA2"/>
    <w:rsid w:val="00EA5D0D"/>
    <w:rsid w:val="00EB2B31"/>
    <w:rsid w:val="00EC048E"/>
    <w:rsid w:val="00EC67B1"/>
    <w:rsid w:val="00ED2ED9"/>
    <w:rsid w:val="00EE0A8C"/>
    <w:rsid w:val="00EE2A69"/>
    <w:rsid w:val="00EE4FD4"/>
    <w:rsid w:val="00F02ED4"/>
    <w:rsid w:val="00F030F2"/>
    <w:rsid w:val="00F0640C"/>
    <w:rsid w:val="00F143E3"/>
    <w:rsid w:val="00F214EE"/>
    <w:rsid w:val="00F24962"/>
    <w:rsid w:val="00F30493"/>
    <w:rsid w:val="00F42604"/>
    <w:rsid w:val="00F44C90"/>
    <w:rsid w:val="00F45AC7"/>
    <w:rsid w:val="00F4706E"/>
    <w:rsid w:val="00F53099"/>
    <w:rsid w:val="00F54403"/>
    <w:rsid w:val="00F757BF"/>
    <w:rsid w:val="00F76005"/>
    <w:rsid w:val="00F81053"/>
    <w:rsid w:val="00F83E3C"/>
    <w:rsid w:val="00FA1A79"/>
    <w:rsid w:val="00FA7DD8"/>
    <w:rsid w:val="00FB0B9F"/>
    <w:rsid w:val="00FB4456"/>
    <w:rsid w:val="00FC21B6"/>
    <w:rsid w:val="00FD3BDC"/>
    <w:rsid w:val="00FD4E4C"/>
    <w:rsid w:val="00FE06D9"/>
    <w:rsid w:val="00FE6538"/>
    <w:rsid w:val="00FF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43A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2614"/>
    <w:pPr>
      <w:keepNext/>
      <w:spacing w:before="240" w:after="60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DB6EF7"/>
    <w:pPr>
      <w:keepNext/>
      <w:jc w:val="center"/>
      <w:outlineLvl w:val="2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261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072614"/>
    <w:pPr>
      <w:jc w:val="center"/>
    </w:pPr>
    <w:rPr>
      <w:rFonts w:ascii="Courier New" w:hAnsi="Courier New"/>
      <w:b/>
      <w:sz w:val="26"/>
      <w:szCs w:val="20"/>
      <w:lang w:eastAsia="en-US"/>
    </w:rPr>
  </w:style>
  <w:style w:type="character" w:customStyle="1" w:styleId="a4">
    <w:name w:val="Название Знак"/>
    <w:link w:val="a3"/>
    <w:rsid w:val="00072614"/>
    <w:rPr>
      <w:rFonts w:ascii="Courier New" w:hAnsi="Courier New"/>
      <w:b/>
      <w:sz w:val="26"/>
    </w:rPr>
  </w:style>
  <w:style w:type="paragraph" w:styleId="a5">
    <w:name w:val="No Spacing"/>
    <w:uiPriority w:val="1"/>
    <w:qFormat/>
    <w:rsid w:val="00072614"/>
    <w:pPr>
      <w:jc w:val="both"/>
    </w:pPr>
    <w:rPr>
      <w:sz w:val="24"/>
      <w:szCs w:val="24"/>
    </w:rPr>
  </w:style>
  <w:style w:type="paragraph" w:styleId="a6">
    <w:name w:val="Body Text"/>
    <w:basedOn w:val="a"/>
    <w:link w:val="a7"/>
    <w:uiPriority w:val="99"/>
    <w:rsid w:val="005D243A"/>
    <w:rPr>
      <w:rFonts w:ascii="Courier New" w:hAnsi="Courier New" w:cs="Courier New"/>
      <w:sz w:val="26"/>
    </w:rPr>
  </w:style>
  <w:style w:type="character" w:customStyle="1" w:styleId="a7">
    <w:name w:val="Основной текст Знак"/>
    <w:basedOn w:val="a0"/>
    <w:link w:val="a6"/>
    <w:uiPriority w:val="99"/>
    <w:rsid w:val="005D243A"/>
    <w:rPr>
      <w:rFonts w:ascii="Courier New" w:hAnsi="Courier New" w:cs="Courier New"/>
      <w:sz w:val="26"/>
      <w:szCs w:val="24"/>
      <w:lang w:eastAsia="ru-RU"/>
    </w:rPr>
  </w:style>
  <w:style w:type="paragraph" w:styleId="a8">
    <w:name w:val="header"/>
    <w:basedOn w:val="a"/>
    <w:link w:val="a9"/>
    <w:unhideWhenUsed/>
    <w:rsid w:val="005974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974D7"/>
    <w:rPr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5974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974D7"/>
    <w:rPr>
      <w:sz w:val="24"/>
      <w:szCs w:val="24"/>
      <w:lang w:eastAsia="ru-RU"/>
    </w:rPr>
  </w:style>
  <w:style w:type="paragraph" w:styleId="ac">
    <w:name w:val="Balloon Text"/>
    <w:basedOn w:val="a"/>
    <w:link w:val="ad"/>
    <w:unhideWhenUsed/>
    <w:rsid w:val="00B83C5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B83C58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B6EF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B6EF7"/>
    <w:rPr>
      <w:sz w:val="16"/>
      <w:szCs w:val="16"/>
      <w:lang w:eastAsia="ru-RU"/>
    </w:rPr>
  </w:style>
  <w:style w:type="paragraph" w:customStyle="1" w:styleId="ConsPlusNormal">
    <w:name w:val="ConsPlusNormal"/>
    <w:rsid w:val="00DB6EF7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DB6EF7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PlusCell">
    <w:name w:val="ConsPlusCell"/>
    <w:uiPriority w:val="99"/>
    <w:rsid w:val="00DB6EF7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30">
    <w:name w:val="Заголовок 3 Знак"/>
    <w:basedOn w:val="a0"/>
    <w:link w:val="3"/>
    <w:semiHidden/>
    <w:rsid w:val="00DB6EF7"/>
    <w:rPr>
      <w:b/>
      <w:sz w:val="26"/>
      <w:lang w:eastAsia="ru-RU"/>
    </w:rPr>
  </w:style>
  <w:style w:type="character" w:styleId="ae">
    <w:name w:val="Hyperlink"/>
    <w:uiPriority w:val="99"/>
    <w:semiHidden/>
    <w:unhideWhenUsed/>
    <w:rsid w:val="00DB6EF7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DB6EF7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DB6E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B6EF7"/>
    <w:rPr>
      <w:rFonts w:ascii="Courier New" w:hAnsi="Courier New" w:cs="Courier New"/>
      <w:lang w:eastAsia="ru-RU"/>
    </w:rPr>
  </w:style>
  <w:style w:type="paragraph" w:styleId="af0">
    <w:name w:val="Normal (Web)"/>
    <w:basedOn w:val="a"/>
    <w:uiPriority w:val="99"/>
    <w:semiHidden/>
    <w:unhideWhenUsed/>
    <w:rsid w:val="00DB6EF7"/>
    <w:pPr>
      <w:spacing w:before="100" w:beforeAutospacing="1" w:after="100" w:afterAutospacing="1"/>
    </w:pPr>
  </w:style>
  <w:style w:type="paragraph" w:styleId="af1">
    <w:name w:val="List Paragraph"/>
    <w:basedOn w:val="a"/>
    <w:uiPriority w:val="34"/>
    <w:qFormat/>
    <w:rsid w:val="00DB6E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DB6EF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ru-RU"/>
    </w:rPr>
  </w:style>
  <w:style w:type="paragraph" w:customStyle="1" w:styleId="11">
    <w:name w:val="Знак1 Знак Знак Знак"/>
    <w:basedOn w:val="a"/>
    <w:rsid w:val="00DB6EF7"/>
    <w:rPr>
      <w:rFonts w:ascii="Verdana" w:hAnsi="Verdana" w:cs="Verdana"/>
      <w:sz w:val="20"/>
      <w:szCs w:val="20"/>
      <w:lang w:val="en-US" w:eastAsia="en-US"/>
    </w:rPr>
  </w:style>
  <w:style w:type="paragraph" w:customStyle="1" w:styleId="ConsNonformat">
    <w:name w:val="ConsNonformat"/>
    <w:rsid w:val="00DB6EF7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Default">
    <w:name w:val="Default"/>
    <w:rsid w:val="00DB6EF7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310">
    <w:name w:val="Основной текст с отступом 31"/>
    <w:basedOn w:val="a"/>
    <w:rsid w:val="00DB6EF7"/>
    <w:pPr>
      <w:ind w:firstLine="709"/>
      <w:jc w:val="both"/>
    </w:pPr>
    <w:rPr>
      <w:rFonts w:ascii="Courier New" w:hAnsi="Courier New"/>
      <w:sz w:val="26"/>
      <w:szCs w:val="20"/>
    </w:rPr>
  </w:style>
  <w:style w:type="table" w:styleId="af2">
    <w:name w:val="Table Grid"/>
    <w:basedOn w:val="a1"/>
    <w:rsid w:val="00DB6EF7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DB6EF7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B6EF7"/>
    <w:rPr>
      <w:rFonts w:ascii="Calibri" w:hAnsi="Calibri"/>
      <w:sz w:val="22"/>
      <w:szCs w:val="22"/>
      <w:lang w:eastAsia="ru-RU"/>
    </w:rPr>
  </w:style>
  <w:style w:type="character" w:styleId="af3">
    <w:name w:val="page number"/>
    <w:basedOn w:val="a0"/>
    <w:rsid w:val="00DB6EF7"/>
  </w:style>
  <w:style w:type="character" w:customStyle="1" w:styleId="WW8Num1z0">
    <w:name w:val="WW8Num1z0"/>
    <w:rsid w:val="00DB6EF7"/>
    <w:rPr>
      <w:rFonts w:ascii="Symbol" w:hAnsi="Symbol" w:cs="OpenSymbol"/>
    </w:rPr>
  </w:style>
  <w:style w:type="character" w:customStyle="1" w:styleId="WW8Num2z0">
    <w:name w:val="WW8Num2z0"/>
    <w:rsid w:val="00DB6EF7"/>
    <w:rPr>
      <w:rFonts w:ascii="Symbol" w:hAnsi="Symbol" w:cs="OpenSymbol"/>
    </w:rPr>
  </w:style>
  <w:style w:type="character" w:customStyle="1" w:styleId="WW8Num3z0">
    <w:name w:val="WW8Num3z0"/>
    <w:rsid w:val="00DB6EF7"/>
    <w:rPr>
      <w:rFonts w:ascii="Symbol" w:hAnsi="Symbol" w:cs="OpenSymbol"/>
    </w:rPr>
  </w:style>
  <w:style w:type="character" w:customStyle="1" w:styleId="WW8Num4z0">
    <w:name w:val="WW8Num4z0"/>
    <w:rsid w:val="00DB6EF7"/>
    <w:rPr>
      <w:rFonts w:ascii="Symbol" w:hAnsi="Symbol" w:cs="OpenSymbol"/>
    </w:rPr>
  </w:style>
  <w:style w:type="character" w:customStyle="1" w:styleId="Absatz-Standardschriftart">
    <w:name w:val="Absatz-Standardschriftart"/>
    <w:rsid w:val="00DB6EF7"/>
  </w:style>
  <w:style w:type="character" w:customStyle="1" w:styleId="af4">
    <w:name w:val="Маркеры списка"/>
    <w:rsid w:val="00DB6EF7"/>
    <w:rPr>
      <w:rFonts w:ascii="OpenSymbol" w:eastAsia="OpenSymbol" w:hAnsi="OpenSymbol" w:cs="OpenSymbol"/>
    </w:rPr>
  </w:style>
  <w:style w:type="character" w:customStyle="1" w:styleId="af5">
    <w:name w:val="Символ нумерации"/>
    <w:rsid w:val="00DB6EF7"/>
  </w:style>
  <w:style w:type="paragraph" w:customStyle="1" w:styleId="af6">
    <w:name w:val="Заголовок"/>
    <w:basedOn w:val="a"/>
    <w:next w:val="a6"/>
    <w:rsid w:val="00DB6EF7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  <w:lang w:eastAsia="en-US"/>
    </w:rPr>
  </w:style>
  <w:style w:type="paragraph" w:styleId="af7">
    <w:name w:val="List"/>
    <w:basedOn w:val="a6"/>
    <w:rsid w:val="00DB6EF7"/>
    <w:pPr>
      <w:widowControl w:val="0"/>
      <w:suppressAutoHyphens/>
      <w:spacing w:after="120"/>
    </w:pPr>
    <w:rPr>
      <w:rFonts w:ascii="Times New Roman" w:eastAsia="Andale Sans UI" w:hAnsi="Times New Roman" w:cs="Tahoma"/>
      <w:kern w:val="1"/>
      <w:sz w:val="24"/>
      <w:lang w:eastAsia="en-US"/>
    </w:rPr>
  </w:style>
  <w:style w:type="paragraph" w:customStyle="1" w:styleId="12">
    <w:name w:val="Название1"/>
    <w:basedOn w:val="a"/>
    <w:rsid w:val="00DB6EF7"/>
    <w:pPr>
      <w:widowControl w:val="0"/>
      <w:suppressLineNumbers/>
      <w:suppressAutoHyphens/>
      <w:spacing w:before="120" w:after="120"/>
    </w:pPr>
    <w:rPr>
      <w:rFonts w:eastAsia="Andale Sans UI" w:cs="Tahoma"/>
      <w:i/>
      <w:iCs/>
      <w:kern w:val="1"/>
      <w:lang w:eastAsia="en-US"/>
    </w:rPr>
  </w:style>
  <w:style w:type="paragraph" w:customStyle="1" w:styleId="13">
    <w:name w:val="Указатель1"/>
    <w:basedOn w:val="a"/>
    <w:rsid w:val="00DB6EF7"/>
    <w:pPr>
      <w:widowControl w:val="0"/>
      <w:suppressLineNumbers/>
      <w:suppressAutoHyphens/>
    </w:pPr>
    <w:rPr>
      <w:rFonts w:eastAsia="Andale Sans UI" w:cs="Tahoma"/>
      <w:kern w:val="1"/>
      <w:lang w:eastAsia="en-US"/>
    </w:rPr>
  </w:style>
  <w:style w:type="paragraph" w:styleId="af8">
    <w:name w:val="Subtitle"/>
    <w:basedOn w:val="af6"/>
    <w:next w:val="a6"/>
    <w:link w:val="af9"/>
    <w:qFormat/>
    <w:rsid w:val="00DB6EF7"/>
    <w:pPr>
      <w:jc w:val="center"/>
    </w:pPr>
    <w:rPr>
      <w:i/>
      <w:iCs/>
    </w:rPr>
  </w:style>
  <w:style w:type="character" w:customStyle="1" w:styleId="af9">
    <w:name w:val="Подзаголовок Знак"/>
    <w:basedOn w:val="a0"/>
    <w:link w:val="af8"/>
    <w:rsid w:val="00DB6EF7"/>
    <w:rPr>
      <w:rFonts w:ascii="Arial" w:eastAsia="Andale Sans UI" w:hAnsi="Arial" w:cs="Tahoma"/>
      <w:i/>
      <w:iCs/>
      <w:kern w:val="1"/>
      <w:sz w:val="28"/>
      <w:szCs w:val="28"/>
    </w:rPr>
  </w:style>
  <w:style w:type="paragraph" w:styleId="afa">
    <w:name w:val="Body Text Indent"/>
    <w:basedOn w:val="a"/>
    <w:link w:val="afb"/>
    <w:rsid w:val="00DB6EF7"/>
    <w:pPr>
      <w:widowControl w:val="0"/>
      <w:suppressAutoHyphens/>
      <w:ind w:firstLine="851"/>
    </w:pPr>
    <w:rPr>
      <w:rFonts w:eastAsia="Andale Sans UI"/>
      <w:kern w:val="1"/>
      <w:lang w:eastAsia="en-US"/>
    </w:rPr>
  </w:style>
  <w:style w:type="character" w:customStyle="1" w:styleId="afb">
    <w:name w:val="Основной текст с отступом Знак"/>
    <w:basedOn w:val="a0"/>
    <w:link w:val="afa"/>
    <w:rsid w:val="00DB6EF7"/>
    <w:rPr>
      <w:rFonts w:eastAsia="Andale Sans UI"/>
      <w:kern w:val="1"/>
      <w:sz w:val="24"/>
      <w:szCs w:val="24"/>
    </w:rPr>
  </w:style>
  <w:style w:type="paragraph" w:customStyle="1" w:styleId="ConsPlusNonformat">
    <w:name w:val="ConsPlusNonformat"/>
    <w:rsid w:val="00DB6EF7"/>
    <w:pPr>
      <w:widowControl w:val="0"/>
      <w:suppressAutoHyphens/>
      <w:autoSpaceDE w:val="0"/>
    </w:pPr>
    <w:rPr>
      <w:rFonts w:ascii="Courier New" w:eastAsia="Arial" w:hAnsi="Courier New" w:cs="Courier New"/>
      <w:kern w:val="1"/>
      <w:lang w:eastAsia="ar-SA"/>
    </w:rPr>
  </w:style>
  <w:style w:type="paragraph" w:customStyle="1" w:styleId="afc">
    <w:name w:val="Знак"/>
    <w:basedOn w:val="a"/>
    <w:rsid w:val="00DB6EF7"/>
    <w:pPr>
      <w:spacing w:after="160" w:line="240" w:lineRule="exact"/>
    </w:pPr>
    <w:rPr>
      <w:noProof/>
      <w:sz w:val="20"/>
      <w:szCs w:val="20"/>
    </w:rPr>
  </w:style>
  <w:style w:type="character" w:customStyle="1" w:styleId="FontStyle20">
    <w:name w:val="Font Style20"/>
    <w:uiPriority w:val="99"/>
    <w:rsid w:val="00DB6EF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DB6EF7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character" w:customStyle="1" w:styleId="14">
    <w:name w:val="Основной шрифт абзаца1"/>
    <w:rsid w:val="00DB6EF7"/>
  </w:style>
  <w:style w:type="paragraph" w:customStyle="1" w:styleId="15">
    <w:name w:val="Знак Знак1 Знак"/>
    <w:basedOn w:val="a"/>
    <w:rsid w:val="00DB6EF7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ar-SA"/>
    </w:rPr>
  </w:style>
  <w:style w:type="paragraph" w:customStyle="1" w:styleId="afd">
    <w:name w:val="Содержимое таблицы"/>
    <w:basedOn w:val="a"/>
    <w:rsid w:val="00DB6EF7"/>
    <w:pPr>
      <w:suppressLineNumbers/>
      <w:suppressAutoHyphens/>
    </w:pPr>
    <w:rPr>
      <w:lang w:eastAsia="ar-SA"/>
    </w:rPr>
  </w:style>
  <w:style w:type="paragraph" w:customStyle="1" w:styleId="afe">
    <w:name w:val="Заголовок таблицы"/>
    <w:basedOn w:val="afd"/>
    <w:rsid w:val="00DB6EF7"/>
    <w:pPr>
      <w:jc w:val="center"/>
    </w:pPr>
    <w:rPr>
      <w:b/>
      <w:bCs/>
    </w:rPr>
  </w:style>
  <w:style w:type="paragraph" w:customStyle="1" w:styleId="16">
    <w:name w:val="Обычный1"/>
    <w:rsid w:val="00DB6EF7"/>
    <w:pPr>
      <w:widowControl w:val="0"/>
      <w:spacing w:before="100" w:after="100"/>
    </w:pPr>
    <w:rPr>
      <w:snapToGrid w:val="0"/>
      <w:sz w:val="24"/>
      <w:lang w:eastAsia="ru-RU"/>
    </w:rPr>
  </w:style>
  <w:style w:type="character" w:customStyle="1" w:styleId="21">
    <w:name w:val="Основной текст с отступом 2 Знак1"/>
    <w:basedOn w:val="a0"/>
    <w:uiPriority w:val="99"/>
    <w:semiHidden/>
    <w:rsid w:val="00DB6EF7"/>
    <w:rPr>
      <w:rFonts w:ascii="Calibri" w:eastAsia="Times New Roman" w:hAnsi="Calibri" w:cs="Times New Roman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D81291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43A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2614"/>
    <w:pPr>
      <w:keepNext/>
      <w:spacing w:before="240" w:after="60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DB6EF7"/>
    <w:pPr>
      <w:keepNext/>
      <w:jc w:val="center"/>
      <w:outlineLvl w:val="2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261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072614"/>
    <w:pPr>
      <w:jc w:val="center"/>
    </w:pPr>
    <w:rPr>
      <w:rFonts w:ascii="Courier New" w:hAnsi="Courier New"/>
      <w:b/>
      <w:sz w:val="26"/>
      <w:szCs w:val="20"/>
      <w:lang w:eastAsia="en-US"/>
    </w:rPr>
  </w:style>
  <w:style w:type="character" w:customStyle="1" w:styleId="a4">
    <w:name w:val="Название Знак"/>
    <w:link w:val="a3"/>
    <w:rsid w:val="00072614"/>
    <w:rPr>
      <w:rFonts w:ascii="Courier New" w:hAnsi="Courier New"/>
      <w:b/>
      <w:sz w:val="26"/>
    </w:rPr>
  </w:style>
  <w:style w:type="paragraph" w:styleId="a5">
    <w:name w:val="No Spacing"/>
    <w:uiPriority w:val="1"/>
    <w:qFormat/>
    <w:rsid w:val="00072614"/>
    <w:pPr>
      <w:jc w:val="both"/>
    </w:pPr>
    <w:rPr>
      <w:sz w:val="24"/>
      <w:szCs w:val="24"/>
    </w:rPr>
  </w:style>
  <w:style w:type="paragraph" w:styleId="a6">
    <w:name w:val="Body Text"/>
    <w:basedOn w:val="a"/>
    <w:link w:val="a7"/>
    <w:uiPriority w:val="99"/>
    <w:rsid w:val="005D243A"/>
    <w:rPr>
      <w:rFonts w:ascii="Courier New" w:hAnsi="Courier New" w:cs="Courier New"/>
      <w:sz w:val="26"/>
    </w:rPr>
  </w:style>
  <w:style w:type="character" w:customStyle="1" w:styleId="a7">
    <w:name w:val="Основной текст Знак"/>
    <w:basedOn w:val="a0"/>
    <w:link w:val="a6"/>
    <w:uiPriority w:val="99"/>
    <w:rsid w:val="005D243A"/>
    <w:rPr>
      <w:rFonts w:ascii="Courier New" w:hAnsi="Courier New" w:cs="Courier New"/>
      <w:sz w:val="26"/>
      <w:szCs w:val="24"/>
      <w:lang w:eastAsia="ru-RU"/>
    </w:rPr>
  </w:style>
  <w:style w:type="paragraph" w:styleId="a8">
    <w:name w:val="header"/>
    <w:basedOn w:val="a"/>
    <w:link w:val="a9"/>
    <w:unhideWhenUsed/>
    <w:rsid w:val="005974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974D7"/>
    <w:rPr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5974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974D7"/>
    <w:rPr>
      <w:sz w:val="24"/>
      <w:szCs w:val="24"/>
      <w:lang w:eastAsia="ru-RU"/>
    </w:rPr>
  </w:style>
  <w:style w:type="paragraph" w:styleId="ac">
    <w:name w:val="Balloon Text"/>
    <w:basedOn w:val="a"/>
    <w:link w:val="ad"/>
    <w:unhideWhenUsed/>
    <w:rsid w:val="00B83C5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B83C58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B6EF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B6EF7"/>
    <w:rPr>
      <w:sz w:val="16"/>
      <w:szCs w:val="16"/>
      <w:lang w:eastAsia="ru-RU"/>
    </w:rPr>
  </w:style>
  <w:style w:type="paragraph" w:customStyle="1" w:styleId="ConsPlusNormal">
    <w:name w:val="ConsPlusNormal"/>
    <w:rsid w:val="00DB6EF7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DB6EF7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PlusCell">
    <w:name w:val="ConsPlusCell"/>
    <w:uiPriority w:val="99"/>
    <w:rsid w:val="00DB6EF7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30">
    <w:name w:val="Заголовок 3 Знак"/>
    <w:basedOn w:val="a0"/>
    <w:link w:val="3"/>
    <w:semiHidden/>
    <w:rsid w:val="00DB6EF7"/>
    <w:rPr>
      <w:b/>
      <w:sz w:val="26"/>
      <w:lang w:eastAsia="ru-RU"/>
    </w:rPr>
  </w:style>
  <w:style w:type="character" w:styleId="ae">
    <w:name w:val="Hyperlink"/>
    <w:uiPriority w:val="99"/>
    <w:semiHidden/>
    <w:unhideWhenUsed/>
    <w:rsid w:val="00DB6EF7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DB6EF7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DB6E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B6EF7"/>
    <w:rPr>
      <w:rFonts w:ascii="Courier New" w:hAnsi="Courier New" w:cs="Courier New"/>
      <w:lang w:eastAsia="ru-RU"/>
    </w:rPr>
  </w:style>
  <w:style w:type="paragraph" w:styleId="af0">
    <w:name w:val="Normal (Web)"/>
    <w:basedOn w:val="a"/>
    <w:uiPriority w:val="99"/>
    <w:semiHidden/>
    <w:unhideWhenUsed/>
    <w:rsid w:val="00DB6EF7"/>
    <w:pPr>
      <w:spacing w:before="100" w:beforeAutospacing="1" w:after="100" w:afterAutospacing="1"/>
    </w:pPr>
  </w:style>
  <w:style w:type="paragraph" w:styleId="af1">
    <w:name w:val="List Paragraph"/>
    <w:basedOn w:val="a"/>
    <w:uiPriority w:val="34"/>
    <w:qFormat/>
    <w:rsid w:val="00DB6E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DB6EF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ru-RU"/>
    </w:rPr>
  </w:style>
  <w:style w:type="paragraph" w:customStyle="1" w:styleId="11">
    <w:name w:val="Знак1 Знак Знак Знак"/>
    <w:basedOn w:val="a"/>
    <w:rsid w:val="00DB6EF7"/>
    <w:rPr>
      <w:rFonts w:ascii="Verdana" w:hAnsi="Verdana" w:cs="Verdana"/>
      <w:sz w:val="20"/>
      <w:szCs w:val="20"/>
      <w:lang w:val="en-US" w:eastAsia="en-US"/>
    </w:rPr>
  </w:style>
  <w:style w:type="paragraph" w:customStyle="1" w:styleId="ConsNonformat">
    <w:name w:val="ConsNonformat"/>
    <w:rsid w:val="00DB6EF7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Default">
    <w:name w:val="Default"/>
    <w:rsid w:val="00DB6EF7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310">
    <w:name w:val="Основной текст с отступом 31"/>
    <w:basedOn w:val="a"/>
    <w:rsid w:val="00DB6EF7"/>
    <w:pPr>
      <w:ind w:firstLine="709"/>
      <w:jc w:val="both"/>
    </w:pPr>
    <w:rPr>
      <w:rFonts w:ascii="Courier New" w:hAnsi="Courier New"/>
      <w:sz w:val="26"/>
      <w:szCs w:val="20"/>
    </w:rPr>
  </w:style>
  <w:style w:type="table" w:styleId="af2">
    <w:name w:val="Table Grid"/>
    <w:basedOn w:val="a1"/>
    <w:rsid w:val="00DB6EF7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DB6EF7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B6EF7"/>
    <w:rPr>
      <w:rFonts w:ascii="Calibri" w:hAnsi="Calibri"/>
      <w:sz w:val="22"/>
      <w:szCs w:val="22"/>
      <w:lang w:eastAsia="ru-RU"/>
    </w:rPr>
  </w:style>
  <w:style w:type="character" w:styleId="af3">
    <w:name w:val="page number"/>
    <w:basedOn w:val="a0"/>
    <w:rsid w:val="00DB6EF7"/>
  </w:style>
  <w:style w:type="character" w:customStyle="1" w:styleId="WW8Num1z0">
    <w:name w:val="WW8Num1z0"/>
    <w:rsid w:val="00DB6EF7"/>
    <w:rPr>
      <w:rFonts w:ascii="Symbol" w:hAnsi="Symbol" w:cs="OpenSymbol"/>
    </w:rPr>
  </w:style>
  <w:style w:type="character" w:customStyle="1" w:styleId="WW8Num2z0">
    <w:name w:val="WW8Num2z0"/>
    <w:rsid w:val="00DB6EF7"/>
    <w:rPr>
      <w:rFonts w:ascii="Symbol" w:hAnsi="Symbol" w:cs="OpenSymbol"/>
    </w:rPr>
  </w:style>
  <w:style w:type="character" w:customStyle="1" w:styleId="WW8Num3z0">
    <w:name w:val="WW8Num3z0"/>
    <w:rsid w:val="00DB6EF7"/>
    <w:rPr>
      <w:rFonts w:ascii="Symbol" w:hAnsi="Symbol" w:cs="OpenSymbol"/>
    </w:rPr>
  </w:style>
  <w:style w:type="character" w:customStyle="1" w:styleId="WW8Num4z0">
    <w:name w:val="WW8Num4z0"/>
    <w:rsid w:val="00DB6EF7"/>
    <w:rPr>
      <w:rFonts w:ascii="Symbol" w:hAnsi="Symbol" w:cs="OpenSymbol"/>
    </w:rPr>
  </w:style>
  <w:style w:type="character" w:customStyle="1" w:styleId="Absatz-Standardschriftart">
    <w:name w:val="Absatz-Standardschriftart"/>
    <w:rsid w:val="00DB6EF7"/>
  </w:style>
  <w:style w:type="character" w:customStyle="1" w:styleId="af4">
    <w:name w:val="Маркеры списка"/>
    <w:rsid w:val="00DB6EF7"/>
    <w:rPr>
      <w:rFonts w:ascii="OpenSymbol" w:eastAsia="OpenSymbol" w:hAnsi="OpenSymbol" w:cs="OpenSymbol"/>
    </w:rPr>
  </w:style>
  <w:style w:type="character" w:customStyle="1" w:styleId="af5">
    <w:name w:val="Символ нумерации"/>
    <w:rsid w:val="00DB6EF7"/>
  </w:style>
  <w:style w:type="paragraph" w:customStyle="1" w:styleId="af6">
    <w:name w:val="Заголовок"/>
    <w:basedOn w:val="a"/>
    <w:next w:val="a6"/>
    <w:rsid w:val="00DB6EF7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  <w:lang w:eastAsia="en-US"/>
    </w:rPr>
  </w:style>
  <w:style w:type="paragraph" w:styleId="af7">
    <w:name w:val="List"/>
    <w:basedOn w:val="a6"/>
    <w:rsid w:val="00DB6EF7"/>
    <w:pPr>
      <w:widowControl w:val="0"/>
      <w:suppressAutoHyphens/>
      <w:spacing w:after="120"/>
    </w:pPr>
    <w:rPr>
      <w:rFonts w:ascii="Times New Roman" w:eastAsia="Andale Sans UI" w:hAnsi="Times New Roman" w:cs="Tahoma"/>
      <w:kern w:val="1"/>
      <w:sz w:val="24"/>
      <w:lang w:eastAsia="en-US"/>
    </w:rPr>
  </w:style>
  <w:style w:type="paragraph" w:customStyle="1" w:styleId="12">
    <w:name w:val="Название1"/>
    <w:basedOn w:val="a"/>
    <w:rsid w:val="00DB6EF7"/>
    <w:pPr>
      <w:widowControl w:val="0"/>
      <w:suppressLineNumbers/>
      <w:suppressAutoHyphens/>
      <w:spacing w:before="120" w:after="120"/>
    </w:pPr>
    <w:rPr>
      <w:rFonts w:eastAsia="Andale Sans UI" w:cs="Tahoma"/>
      <w:i/>
      <w:iCs/>
      <w:kern w:val="1"/>
      <w:lang w:eastAsia="en-US"/>
    </w:rPr>
  </w:style>
  <w:style w:type="paragraph" w:customStyle="1" w:styleId="13">
    <w:name w:val="Указатель1"/>
    <w:basedOn w:val="a"/>
    <w:rsid w:val="00DB6EF7"/>
    <w:pPr>
      <w:widowControl w:val="0"/>
      <w:suppressLineNumbers/>
      <w:suppressAutoHyphens/>
    </w:pPr>
    <w:rPr>
      <w:rFonts w:eastAsia="Andale Sans UI" w:cs="Tahoma"/>
      <w:kern w:val="1"/>
      <w:lang w:eastAsia="en-US"/>
    </w:rPr>
  </w:style>
  <w:style w:type="paragraph" w:styleId="af8">
    <w:name w:val="Subtitle"/>
    <w:basedOn w:val="af6"/>
    <w:next w:val="a6"/>
    <w:link w:val="af9"/>
    <w:qFormat/>
    <w:rsid w:val="00DB6EF7"/>
    <w:pPr>
      <w:jc w:val="center"/>
    </w:pPr>
    <w:rPr>
      <w:i/>
      <w:iCs/>
    </w:rPr>
  </w:style>
  <w:style w:type="character" w:customStyle="1" w:styleId="af9">
    <w:name w:val="Подзаголовок Знак"/>
    <w:basedOn w:val="a0"/>
    <w:link w:val="af8"/>
    <w:rsid w:val="00DB6EF7"/>
    <w:rPr>
      <w:rFonts w:ascii="Arial" w:eastAsia="Andale Sans UI" w:hAnsi="Arial" w:cs="Tahoma"/>
      <w:i/>
      <w:iCs/>
      <w:kern w:val="1"/>
      <w:sz w:val="28"/>
      <w:szCs w:val="28"/>
    </w:rPr>
  </w:style>
  <w:style w:type="paragraph" w:styleId="afa">
    <w:name w:val="Body Text Indent"/>
    <w:basedOn w:val="a"/>
    <w:link w:val="afb"/>
    <w:rsid w:val="00DB6EF7"/>
    <w:pPr>
      <w:widowControl w:val="0"/>
      <w:suppressAutoHyphens/>
      <w:ind w:firstLine="851"/>
    </w:pPr>
    <w:rPr>
      <w:rFonts w:eastAsia="Andale Sans UI"/>
      <w:kern w:val="1"/>
      <w:lang w:eastAsia="en-US"/>
    </w:rPr>
  </w:style>
  <w:style w:type="character" w:customStyle="1" w:styleId="afb">
    <w:name w:val="Основной текст с отступом Знак"/>
    <w:basedOn w:val="a0"/>
    <w:link w:val="afa"/>
    <w:rsid w:val="00DB6EF7"/>
    <w:rPr>
      <w:rFonts w:eastAsia="Andale Sans UI"/>
      <w:kern w:val="1"/>
      <w:sz w:val="24"/>
      <w:szCs w:val="24"/>
    </w:rPr>
  </w:style>
  <w:style w:type="paragraph" w:customStyle="1" w:styleId="ConsPlusNonformat">
    <w:name w:val="ConsPlusNonformat"/>
    <w:rsid w:val="00DB6EF7"/>
    <w:pPr>
      <w:widowControl w:val="0"/>
      <w:suppressAutoHyphens/>
      <w:autoSpaceDE w:val="0"/>
    </w:pPr>
    <w:rPr>
      <w:rFonts w:ascii="Courier New" w:eastAsia="Arial" w:hAnsi="Courier New" w:cs="Courier New"/>
      <w:kern w:val="1"/>
      <w:lang w:eastAsia="ar-SA"/>
    </w:rPr>
  </w:style>
  <w:style w:type="paragraph" w:customStyle="1" w:styleId="afc">
    <w:name w:val="Знак"/>
    <w:basedOn w:val="a"/>
    <w:rsid w:val="00DB6EF7"/>
    <w:pPr>
      <w:spacing w:after="160" w:line="240" w:lineRule="exact"/>
    </w:pPr>
    <w:rPr>
      <w:noProof/>
      <w:sz w:val="20"/>
      <w:szCs w:val="20"/>
    </w:rPr>
  </w:style>
  <w:style w:type="character" w:customStyle="1" w:styleId="FontStyle20">
    <w:name w:val="Font Style20"/>
    <w:uiPriority w:val="99"/>
    <w:rsid w:val="00DB6EF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DB6EF7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character" w:customStyle="1" w:styleId="14">
    <w:name w:val="Основной шрифт абзаца1"/>
    <w:rsid w:val="00DB6EF7"/>
  </w:style>
  <w:style w:type="paragraph" w:customStyle="1" w:styleId="15">
    <w:name w:val="Знак Знак1 Знак"/>
    <w:basedOn w:val="a"/>
    <w:rsid w:val="00DB6EF7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ar-SA"/>
    </w:rPr>
  </w:style>
  <w:style w:type="paragraph" w:customStyle="1" w:styleId="afd">
    <w:name w:val="Содержимое таблицы"/>
    <w:basedOn w:val="a"/>
    <w:rsid w:val="00DB6EF7"/>
    <w:pPr>
      <w:suppressLineNumbers/>
      <w:suppressAutoHyphens/>
    </w:pPr>
    <w:rPr>
      <w:lang w:eastAsia="ar-SA"/>
    </w:rPr>
  </w:style>
  <w:style w:type="paragraph" w:customStyle="1" w:styleId="afe">
    <w:name w:val="Заголовок таблицы"/>
    <w:basedOn w:val="afd"/>
    <w:rsid w:val="00DB6EF7"/>
    <w:pPr>
      <w:jc w:val="center"/>
    </w:pPr>
    <w:rPr>
      <w:b/>
      <w:bCs/>
    </w:rPr>
  </w:style>
  <w:style w:type="paragraph" w:customStyle="1" w:styleId="16">
    <w:name w:val="Обычный1"/>
    <w:rsid w:val="00DB6EF7"/>
    <w:pPr>
      <w:widowControl w:val="0"/>
      <w:spacing w:before="100" w:after="100"/>
    </w:pPr>
    <w:rPr>
      <w:snapToGrid w:val="0"/>
      <w:sz w:val="24"/>
      <w:lang w:eastAsia="ru-RU"/>
    </w:rPr>
  </w:style>
  <w:style w:type="character" w:customStyle="1" w:styleId="21">
    <w:name w:val="Основной текст с отступом 2 Знак1"/>
    <w:basedOn w:val="a0"/>
    <w:uiPriority w:val="99"/>
    <w:semiHidden/>
    <w:rsid w:val="00DB6EF7"/>
    <w:rPr>
      <w:rFonts w:ascii="Calibri" w:eastAsia="Times New Roman" w:hAnsi="Calibri" w:cs="Times New Roman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D8129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8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BAC5F3BCA278AA1A39023D8D87CF26FCC16FE0B04735CDEDDD09FFDE7C9F8E9BF00E7FAB508AC9D1C1D07950F4B6F4E5B81F700BFDF524BFB613DL141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BAC5F3BCA278AA1A39023D8D87CF26FCC16FE0B0B7A58DAD3D09FFDE7C9F8E9BF00E7FAB508AC9D1F1D04920F4B6F4E5B81F700BFDF524BFB613DL141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BAC5F3BCA278AA1A39023D8D87CF26FCC16FE0B0B7A58DAD3D09FFDE7C9F8E9BF00E7FAB508AC9D1F1D04920F4B6F4E5B81F700BFDF524BFB613DL141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F7CF6-C909-426A-B5D9-DEDA1C0C3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1351</Words>
  <Characters>7705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Косарева Надежда Михайловна</dc:creator>
  <cp:lastModifiedBy>Селезиди Георгий Федорович</cp:lastModifiedBy>
  <cp:revision>190</cp:revision>
  <cp:lastPrinted>2019-02-01T07:25:00Z</cp:lastPrinted>
  <dcterms:created xsi:type="dcterms:W3CDTF">2017-05-13T11:03:00Z</dcterms:created>
  <dcterms:modified xsi:type="dcterms:W3CDTF">2019-02-12T11:47:00Z</dcterms:modified>
</cp:coreProperties>
</file>